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600" w:rsidRDefault="004466C3" w:rsidP="003F2600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4466C3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7200900" cy="7743825"/>
            <wp:effectExtent l="0" t="0" r="0" b="0"/>
            <wp:docPr id="2" name="Рисунок 2" descr="C:\Users\Учительская\Desktop\IMG_20201215_0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IMG_20201215_000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774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F2600">
        <w:rPr>
          <w:rFonts w:ascii="Times New Roman" w:hAnsi="Times New Roman"/>
          <w:b/>
          <w:sz w:val="28"/>
          <w:szCs w:val="28"/>
          <w:u w:val="single"/>
        </w:rPr>
        <w:t xml:space="preserve">2. </w:t>
      </w:r>
      <w:r w:rsidR="003F2600" w:rsidRPr="001F73F6">
        <w:rPr>
          <w:rFonts w:ascii="Times New Roman" w:hAnsi="Times New Roman"/>
          <w:b/>
          <w:sz w:val="28"/>
          <w:szCs w:val="28"/>
          <w:u w:val="single"/>
        </w:rPr>
        <w:t xml:space="preserve">Пояснительная </w:t>
      </w:r>
      <w:r w:rsidR="003F2600" w:rsidRPr="001F73F6">
        <w:rPr>
          <w:rFonts w:ascii="Times New Roman" w:hAnsi="Times New Roman"/>
          <w:b/>
          <w:sz w:val="28"/>
          <w:szCs w:val="28"/>
          <w:u w:val="single"/>
        </w:rPr>
        <w:lastRenderedPageBreak/>
        <w:t>записка</w:t>
      </w:r>
      <w:r w:rsidR="003F2600" w:rsidRPr="006B3FC5">
        <w:rPr>
          <w:rFonts w:ascii="Times New Roman" w:hAnsi="Times New Roman"/>
          <w:b/>
          <w:sz w:val="28"/>
          <w:szCs w:val="28"/>
        </w:rPr>
        <w:t>.</w:t>
      </w:r>
    </w:p>
    <w:p w:rsidR="003F2600" w:rsidRPr="006B3FC5" w:rsidRDefault="003F2600" w:rsidP="003F2600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</w:p>
    <w:p w:rsidR="003F2600" w:rsidRDefault="003F2600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38A3">
        <w:rPr>
          <w:rFonts w:ascii="Times New Roman" w:hAnsi="Times New Roman"/>
          <w:sz w:val="24"/>
          <w:szCs w:val="24"/>
        </w:rPr>
        <w:t>Рабочая</w:t>
      </w:r>
      <w:r w:rsidR="00BE3FE6">
        <w:rPr>
          <w:rFonts w:ascii="Times New Roman" w:hAnsi="Times New Roman"/>
          <w:sz w:val="24"/>
          <w:szCs w:val="24"/>
        </w:rPr>
        <w:t xml:space="preserve"> программа составлена в соответствии с  требованиями</w:t>
      </w:r>
      <w:r w:rsidRPr="00C038A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второго поколения (Федеральный  государственный  образовательный  стандарт  основного общего образования /Стандарты второго поколения /М.:«Просвещение»,2011)</w:t>
      </w:r>
      <w:r w:rsidR="00A74DBF">
        <w:rPr>
          <w:rFonts w:ascii="Times New Roman" w:hAnsi="Times New Roman"/>
          <w:sz w:val="24"/>
          <w:szCs w:val="24"/>
        </w:rPr>
        <w:t>,</w:t>
      </w:r>
      <w:r w:rsidR="00A74DBF" w:rsidRPr="00A74DBF">
        <w:rPr>
          <w:rFonts w:ascii="Times New Roman" w:hAnsi="Times New Roman"/>
          <w:sz w:val="24"/>
          <w:szCs w:val="24"/>
        </w:rPr>
        <w:t xml:space="preserve"> </w:t>
      </w:r>
      <w:r w:rsidR="00BE3FE6">
        <w:rPr>
          <w:rFonts w:ascii="Times New Roman" w:hAnsi="Times New Roman"/>
          <w:sz w:val="24"/>
          <w:szCs w:val="24"/>
        </w:rPr>
        <w:t xml:space="preserve"> </w:t>
      </w:r>
      <w:r w:rsidR="00BE3FE6" w:rsidRPr="00BE3FE6">
        <w:rPr>
          <w:rFonts w:ascii="Times New Roman" w:hAnsi="Times New Roman"/>
          <w:sz w:val="24"/>
          <w:szCs w:val="24"/>
        </w:rPr>
        <w:t>Концепции</w:t>
      </w:r>
      <w:r w:rsidR="00BE3FE6">
        <w:rPr>
          <w:rFonts w:ascii="Times New Roman" w:hAnsi="Times New Roman"/>
          <w:sz w:val="24"/>
          <w:szCs w:val="24"/>
        </w:rPr>
        <w:t xml:space="preserve"> </w:t>
      </w:r>
      <w:r w:rsidR="00BE3FE6" w:rsidRPr="00BE3FE6">
        <w:rPr>
          <w:rFonts w:ascii="Times New Roman" w:hAnsi="Times New Roman"/>
          <w:sz w:val="24"/>
          <w:szCs w:val="24"/>
        </w:rPr>
        <w:t>нового учебно-методического комплекса по отечественной истории</w:t>
      </w:r>
      <w:r w:rsidR="00BE3FE6">
        <w:rPr>
          <w:rFonts w:ascii="Times New Roman" w:hAnsi="Times New Roman"/>
          <w:sz w:val="24"/>
          <w:szCs w:val="24"/>
        </w:rPr>
        <w:t xml:space="preserve"> </w:t>
      </w:r>
      <w:r w:rsidR="00BE3FE6" w:rsidRPr="00BE3FE6">
        <w:rPr>
          <w:rFonts w:ascii="Times New Roman" w:hAnsi="Times New Roman"/>
          <w:sz w:val="24"/>
          <w:szCs w:val="24"/>
        </w:rPr>
        <w:t>и Историко-культурного стандарта</w:t>
      </w:r>
      <w:r w:rsidR="00BE3FE6">
        <w:rPr>
          <w:rFonts w:ascii="Times New Roman" w:hAnsi="Times New Roman"/>
          <w:sz w:val="24"/>
          <w:szCs w:val="24"/>
        </w:rPr>
        <w:t xml:space="preserve">,  на основе </w:t>
      </w:r>
      <w:r w:rsidR="00A74DBF">
        <w:rPr>
          <w:rFonts w:ascii="Times New Roman" w:hAnsi="Times New Roman"/>
          <w:sz w:val="24"/>
          <w:szCs w:val="24"/>
        </w:rPr>
        <w:t>Примерной программы основного общего образования по исто</w:t>
      </w:r>
      <w:r w:rsidR="00A74DBF">
        <w:rPr>
          <w:rFonts w:ascii="Times New Roman" w:hAnsi="Times New Roman"/>
          <w:sz w:val="24"/>
          <w:szCs w:val="24"/>
        </w:rPr>
        <w:softHyphen/>
        <w:t>рии для 5-9 классов образовательных учреждений и авторской</w:t>
      </w:r>
      <w:r w:rsidR="00BE3FE6">
        <w:rPr>
          <w:rFonts w:ascii="Times New Roman" w:hAnsi="Times New Roman"/>
          <w:sz w:val="24"/>
          <w:szCs w:val="24"/>
        </w:rPr>
        <w:t xml:space="preserve">  программы </w:t>
      </w:r>
      <w:r w:rsidR="00BE3FE6" w:rsidRPr="00BE3FE6">
        <w:rPr>
          <w:rFonts w:ascii="Times New Roman" w:hAnsi="Times New Roman"/>
          <w:sz w:val="24"/>
          <w:szCs w:val="24"/>
        </w:rPr>
        <w:t>Данилов</w:t>
      </w:r>
      <w:r w:rsidR="00BE3FE6">
        <w:rPr>
          <w:rFonts w:ascii="Times New Roman" w:hAnsi="Times New Roman"/>
          <w:sz w:val="24"/>
          <w:szCs w:val="24"/>
        </w:rPr>
        <w:t>а</w:t>
      </w:r>
      <w:r w:rsidR="00BE3FE6" w:rsidRPr="00BE3FE6">
        <w:rPr>
          <w:rFonts w:ascii="Times New Roman" w:hAnsi="Times New Roman"/>
          <w:sz w:val="24"/>
          <w:szCs w:val="24"/>
        </w:rPr>
        <w:t xml:space="preserve"> А. А.</w:t>
      </w:r>
      <w:r w:rsidR="00BE3FE6">
        <w:rPr>
          <w:rFonts w:ascii="Times New Roman" w:hAnsi="Times New Roman"/>
          <w:sz w:val="24"/>
          <w:szCs w:val="24"/>
        </w:rPr>
        <w:t xml:space="preserve"> (</w:t>
      </w:r>
      <w:r w:rsidR="00BE3FE6" w:rsidRPr="00BE3FE6">
        <w:rPr>
          <w:rFonts w:ascii="Times New Roman" w:hAnsi="Times New Roman"/>
          <w:sz w:val="24"/>
          <w:szCs w:val="24"/>
        </w:rPr>
        <w:t>Рабочая программа и тематическое планирование</w:t>
      </w:r>
      <w:r w:rsidR="00BE3FE6">
        <w:rPr>
          <w:rFonts w:ascii="Times New Roman" w:hAnsi="Times New Roman"/>
          <w:sz w:val="24"/>
          <w:szCs w:val="24"/>
        </w:rPr>
        <w:t xml:space="preserve"> </w:t>
      </w:r>
      <w:r w:rsidR="00BE3FE6" w:rsidRPr="00BE3FE6">
        <w:rPr>
          <w:rFonts w:ascii="Times New Roman" w:hAnsi="Times New Roman"/>
          <w:sz w:val="24"/>
          <w:szCs w:val="24"/>
        </w:rPr>
        <w:t>курса «История России». 6—9 классы (основная шко</w:t>
      </w:r>
      <w:r w:rsidR="00BE3FE6">
        <w:rPr>
          <w:rFonts w:ascii="Times New Roman" w:hAnsi="Times New Roman"/>
          <w:sz w:val="24"/>
          <w:szCs w:val="24"/>
        </w:rPr>
        <w:t>ла): учебное пособие для общеобразовательных</w:t>
      </w:r>
      <w:r w:rsidR="00BE3FE6" w:rsidRPr="00BE3FE6">
        <w:rPr>
          <w:rFonts w:ascii="Times New Roman" w:hAnsi="Times New Roman"/>
          <w:sz w:val="24"/>
          <w:szCs w:val="24"/>
        </w:rPr>
        <w:t xml:space="preserve"> организаций /А. А. Данилов, О.</w:t>
      </w:r>
      <w:r w:rsidR="00BE3FE6">
        <w:rPr>
          <w:rFonts w:ascii="Times New Roman" w:hAnsi="Times New Roman"/>
          <w:sz w:val="24"/>
          <w:szCs w:val="24"/>
        </w:rPr>
        <w:t xml:space="preserve"> Н. Журавлева, И. Е. Барыкина.  - М.</w:t>
      </w:r>
      <w:r w:rsidR="00BE3FE6" w:rsidRPr="00BE3FE6">
        <w:rPr>
          <w:rFonts w:ascii="Times New Roman" w:hAnsi="Times New Roman"/>
          <w:sz w:val="24"/>
          <w:szCs w:val="24"/>
        </w:rPr>
        <w:t xml:space="preserve">: </w:t>
      </w:r>
      <w:r w:rsidR="00BE3FE6">
        <w:rPr>
          <w:rFonts w:ascii="Times New Roman" w:hAnsi="Times New Roman"/>
          <w:sz w:val="24"/>
          <w:szCs w:val="24"/>
        </w:rPr>
        <w:t>Просвещение, 2016)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программы — ее </w:t>
      </w:r>
      <w:proofErr w:type="spellStart"/>
      <w:r>
        <w:rPr>
          <w:rFonts w:ascii="Times New Roman" w:hAnsi="Times New Roman"/>
          <w:sz w:val="24"/>
          <w:szCs w:val="24"/>
        </w:rPr>
        <w:t>интегративность</w:t>
      </w:r>
      <w:proofErr w:type="spellEnd"/>
      <w:r>
        <w:rPr>
          <w:rFonts w:ascii="Times New Roman" w:hAnsi="Times New Roman"/>
          <w:sz w:val="24"/>
          <w:szCs w:val="24"/>
        </w:rPr>
        <w:t>, объединение курсов всеобщей и отечествен</w:t>
      </w:r>
      <w:r>
        <w:rPr>
          <w:rFonts w:ascii="Times New Roman" w:hAnsi="Times New Roman"/>
          <w:sz w:val="24"/>
          <w:szCs w:val="24"/>
        </w:rPr>
        <w:softHyphen/>
        <w:t xml:space="preserve">ной истории при сохранении их самостоятельности и </w:t>
      </w:r>
      <w:proofErr w:type="spellStart"/>
      <w:r>
        <w:rPr>
          <w:rFonts w:ascii="Times New Roman" w:hAnsi="Times New Roman"/>
          <w:sz w:val="24"/>
          <w:szCs w:val="24"/>
        </w:rPr>
        <w:t>самоценности</w:t>
      </w:r>
      <w:proofErr w:type="spellEnd"/>
      <w:r>
        <w:rPr>
          <w:rFonts w:ascii="Times New Roman" w:hAnsi="Times New Roman"/>
          <w:sz w:val="24"/>
          <w:szCs w:val="24"/>
        </w:rPr>
        <w:t>. Курс «История Средних ве</w:t>
      </w:r>
      <w:r>
        <w:rPr>
          <w:rFonts w:ascii="Times New Roman" w:hAnsi="Times New Roman"/>
          <w:sz w:val="24"/>
          <w:szCs w:val="24"/>
        </w:rPr>
        <w:softHyphen/>
        <w:t>ков» формирует общую картину исторического развития человечества, представления об общих, ведущих процессах, явлениях и понятиях в период с конца V по XV в. - от падения Западной Римской империи до начала эпохи Великих географических открытий. При этом, так как на все</w:t>
      </w:r>
      <w:r>
        <w:rPr>
          <w:rFonts w:ascii="Times New Roman" w:hAnsi="Times New Roman"/>
          <w:sz w:val="24"/>
          <w:szCs w:val="24"/>
        </w:rPr>
        <w:softHyphen/>
        <w:t>общую историю выделяется небольшой объем времени, акцент делается на определяющих явле</w:t>
      </w:r>
      <w:r>
        <w:rPr>
          <w:rFonts w:ascii="Times New Roman" w:hAnsi="Times New Roman"/>
          <w:sz w:val="24"/>
          <w:szCs w:val="24"/>
        </w:rPr>
        <w:softHyphen/>
        <w:t>ниях, помогающих, в первую очередь, понимать и объяснять современное мироустройство. Курс дает возможность проследить огромную роль Средневековья в складывании основ современного мира, уделяя внимание тем феноменам истории Средних веков, которые так или иначе вошли в историю современной цивилизации.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Преподавание курса «История России с древнейших времен до конца XVI века» предполага</w:t>
      </w:r>
      <w:r>
        <w:rPr>
          <w:rFonts w:ascii="Times New Roman" w:hAnsi="Times New Roman"/>
          <w:sz w:val="24"/>
          <w:szCs w:val="24"/>
        </w:rPr>
        <w:softHyphen/>
        <w:t>ет детальное и подробное изучение истории родной страны, глубокое понимание ее противоре</w:t>
      </w:r>
      <w:r>
        <w:rPr>
          <w:rFonts w:ascii="Times New Roman" w:hAnsi="Times New Roman"/>
          <w:sz w:val="24"/>
          <w:szCs w:val="24"/>
        </w:rPr>
        <w:softHyphen/>
        <w:t>чивых процессов, различных точек зрения и трактовок. Изучение зарубежной истории помогает определить место России в истории человечества, увидеть особенности ее развития и черты сходства с другими странами.</w:t>
      </w:r>
    </w:p>
    <w:p w:rsidR="00BE3FE6" w:rsidRDefault="00BE3FE6" w:rsidP="00A74DBF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74DBF" w:rsidRDefault="00A74DBF" w:rsidP="00A74DBF">
      <w:pPr>
        <w:pStyle w:val="a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ориентирована на использование УМК:</w:t>
      </w:r>
    </w:p>
    <w:p w:rsidR="00A74DBF" w:rsidRDefault="00A74DBF" w:rsidP="00BE3FE6">
      <w:pPr>
        <w:pStyle w:val="a4"/>
        <w:numPr>
          <w:ilvl w:val="0"/>
          <w:numId w:val="11"/>
        </w:numPr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</w:rPr>
        <w:t>Агибалова</w:t>
      </w:r>
      <w:proofErr w:type="spellEnd"/>
      <w:r>
        <w:rPr>
          <w:rFonts w:ascii="Times New Roman" w:hAnsi="Times New Roman"/>
        </w:rPr>
        <w:t xml:space="preserve"> Е.В., Донской Г.М. Всеобщая история. История С</w:t>
      </w:r>
      <w:r w:rsidRPr="007E0499">
        <w:rPr>
          <w:rFonts w:ascii="Times New Roman" w:hAnsi="Times New Roman"/>
        </w:rPr>
        <w:t>редних веков</w:t>
      </w:r>
      <w:r>
        <w:rPr>
          <w:rFonts w:ascii="Times New Roman" w:hAnsi="Times New Roman"/>
        </w:rPr>
        <w:t>.</w:t>
      </w:r>
      <w:r w:rsidRPr="00A74D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М.: Просвещение, 201</w:t>
      </w:r>
      <w:r w:rsidR="004243D5">
        <w:rPr>
          <w:rFonts w:ascii="Times New Roman" w:hAnsi="Times New Roman"/>
        </w:rPr>
        <w:t>9</w:t>
      </w:r>
      <w:r w:rsidRPr="00A74DBF">
        <w:rPr>
          <w:rFonts w:ascii="Times New Roman" w:hAnsi="Times New Roman"/>
        </w:rPr>
        <w:t xml:space="preserve"> </w:t>
      </w:r>
      <w:r w:rsidRPr="007E0499">
        <w:rPr>
          <w:rFonts w:ascii="Times New Roman" w:hAnsi="Times New Roman"/>
        </w:rPr>
        <w:t xml:space="preserve">                </w:t>
      </w:r>
    </w:p>
    <w:p w:rsidR="00A74DBF" w:rsidRDefault="00A74DBF" w:rsidP="00BE3FE6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C107F7">
        <w:rPr>
          <w:rFonts w:ascii="Times New Roman" w:hAnsi="Times New Roman"/>
        </w:rPr>
        <w:t xml:space="preserve">Арсентьев Н.М., Данилов А.А., Стефанович П.С. / под редакцией </w:t>
      </w:r>
      <w:proofErr w:type="spellStart"/>
      <w:r w:rsidRPr="00C107F7">
        <w:rPr>
          <w:rFonts w:ascii="Times New Roman" w:hAnsi="Times New Roman"/>
        </w:rPr>
        <w:t>Торкунова</w:t>
      </w:r>
      <w:proofErr w:type="spellEnd"/>
      <w:r w:rsidRPr="00C107F7">
        <w:rPr>
          <w:rFonts w:ascii="Times New Roman" w:hAnsi="Times New Roman"/>
        </w:rPr>
        <w:t xml:space="preserve"> А.В. История России. 6 класс. В 2 ча</w:t>
      </w:r>
      <w:r>
        <w:rPr>
          <w:rFonts w:ascii="Times New Roman" w:hAnsi="Times New Roman"/>
        </w:rPr>
        <w:t>стях.</w:t>
      </w:r>
      <w:r w:rsidRPr="00A74DBF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</w:rPr>
        <w:t>М.: Просвещение, 20</w:t>
      </w:r>
      <w:r w:rsidR="004243D5">
        <w:rPr>
          <w:rFonts w:ascii="Times New Roman" w:hAnsi="Times New Roman"/>
        </w:rPr>
        <w:t>20</w:t>
      </w:r>
    </w:p>
    <w:p w:rsidR="00A74DBF" w:rsidRDefault="00A74DBF" w:rsidP="00A74DBF">
      <w:pPr>
        <w:pStyle w:val="a4"/>
        <w:ind w:left="284"/>
        <w:jc w:val="both"/>
        <w:rPr>
          <w:rFonts w:ascii="Times New Roman" w:hAnsi="Times New Roman"/>
        </w:rPr>
      </w:pP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курса:</w:t>
      </w:r>
    </w:p>
    <w:p w:rsidR="00A74DBF" w:rsidRDefault="00A74DBF" w:rsidP="00BE3FE6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представления об историческом развитии России и мира в эпо</w:t>
      </w:r>
      <w:r>
        <w:rPr>
          <w:rFonts w:ascii="Times New Roman" w:hAnsi="Times New Roman"/>
          <w:sz w:val="24"/>
          <w:szCs w:val="24"/>
        </w:rPr>
        <w:softHyphen/>
        <w:t>ху Средневековья, объединение различных фактов и понятий средневековой истории в целост</w:t>
      </w:r>
      <w:r>
        <w:rPr>
          <w:rFonts w:ascii="Times New Roman" w:hAnsi="Times New Roman"/>
          <w:sz w:val="24"/>
          <w:szCs w:val="24"/>
        </w:rPr>
        <w:softHyphen/>
        <w:t>ную картину развития России и человечества в целом.</w:t>
      </w:r>
    </w:p>
    <w:p w:rsidR="00A74DBF" w:rsidRDefault="00A74DBF" w:rsidP="00BE3FE6">
      <w:pPr>
        <w:pStyle w:val="a4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воспитанию свободной и ответственной личности, ее социализации; познание окружающей действительности, самопознание и самореализация.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курса:</w:t>
      </w:r>
    </w:p>
    <w:p w:rsid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bookmark0"/>
      <w:r>
        <w:rPr>
          <w:rFonts w:ascii="Times New Roman" w:hAnsi="Times New Roman"/>
          <w:sz w:val="24"/>
          <w:szCs w:val="24"/>
        </w:rPr>
        <w:t>Осветить экономическое, социальное, политическое и культурное развитие России и мира, показать общие черты и различия.</w:t>
      </w:r>
      <w:bookmarkEnd w:id="1"/>
    </w:p>
    <w:p w:rsid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2" w:name="bookmark1"/>
      <w:r>
        <w:rPr>
          <w:rFonts w:ascii="Times New Roman" w:hAnsi="Times New Roman"/>
          <w:sz w:val="24"/>
          <w:szCs w:val="24"/>
        </w:rPr>
        <w:t>Охарактеризовать выдающихся деятелей России и мира, их роль в истории и культуре.</w:t>
      </w:r>
      <w:bookmarkEnd w:id="2"/>
    </w:p>
    <w:p w:rsid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3" w:name="bookmark2"/>
      <w:r>
        <w:rPr>
          <w:rFonts w:ascii="Times New Roman" w:hAnsi="Times New Roman"/>
          <w:sz w:val="24"/>
          <w:szCs w:val="24"/>
        </w:rPr>
        <w:t>Показать возникновение и развитие идей и институтов, вошедших в жизнь современного человека и гражданина (монархия, республика, законы, нормы морали).</w:t>
      </w:r>
      <w:bookmarkEnd w:id="3"/>
    </w:p>
    <w:p w:rsidR="00A74DBF" w:rsidRP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bookmarkStart w:id="4" w:name="bookmark3"/>
      <w:r>
        <w:rPr>
          <w:rFonts w:ascii="Times New Roman" w:hAnsi="Times New Roman"/>
          <w:sz w:val="24"/>
          <w:szCs w:val="24"/>
        </w:rPr>
        <w:lastRenderedPageBreak/>
        <w:t>Сформировать открытое историческое мышление: умение видеть развитие общественных процессов (определять причины и прогнозировать следствия).</w:t>
      </w:r>
      <w:bookmarkEnd w:id="4"/>
    </w:p>
    <w:p w:rsidR="00A74DBF" w:rsidRDefault="00A74DBF" w:rsidP="00A74DBF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Об</w:t>
      </w:r>
      <w:r w:rsidRPr="00C038A3">
        <w:rPr>
          <w:rFonts w:ascii="Times New Roman" w:hAnsi="Times New Roman"/>
          <w:b/>
          <w:sz w:val="24"/>
          <w:szCs w:val="24"/>
          <w:lang w:eastAsia="en-US"/>
        </w:rPr>
        <w:t>щая характеристика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учебного </w:t>
      </w:r>
      <w:r w:rsidRPr="00C038A3">
        <w:rPr>
          <w:rFonts w:ascii="Times New Roman" w:hAnsi="Times New Roman"/>
          <w:b/>
          <w:sz w:val="24"/>
          <w:szCs w:val="24"/>
          <w:lang w:eastAsia="en-US"/>
        </w:rPr>
        <w:t xml:space="preserve"> предмета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Основу школьных курсов истории составляют следующие </w:t>
      </w:r>
      <w:r>
        <w:rPr>
          <w:rFonts w:ascii="Times New Roman" w:hAnsi="Times New Roman"/>
          <w:b/>
          <w:i/>
          <w:sz w:val="24"/>
          <w:szCs w:val="24"/>
        </w:rPr>
        <w:t>содержательные линии: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1.Историческое время – хронология и периодизация событий и процессов.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3.Историческое движение: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трудовой и хозяйственной деятельности людей, развитие материального производства, техники;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развитие человеческих общностей – социальных, </w:t>
      </w:r>
      <w:proofErr w:type="spellStart"/>
      <w:r>
        <w:rPr>
          <w:rFonts w:ascii="Times New Roman" w:hAnsi="Times New Roman"/>
          <w:sz w:val="24"/>
          <w:szCs w:val="24"/>
        </w:rPr>
        <w:t>этнонациональных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, религиозных и др., 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развитие государств, их исторические формы и типы;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познания человеком окружающего мира и себя в мире;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отношений между народами, государствами, цивилизациями.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 «История» для 5-9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:rsidR="00A74DBF" w:rsidRDefault="00A74DBF" w:rsidP="00A74DBF">
      <w:pPr>
        <w:autoSpaceDE w:val="0"/>
        <w:autoSpaceDN w:val="0"/>
        <w:adjustRightInd w:val="0"/>
        <w:spacing w:before="86" w:after="0" w:line="240" w:lineRule="auto"/>
        <w:ind w:right="11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Описание места  учебного п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редмета </w:t>
      </w:r>
      <w:r w:rsidRPr="00C038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учебном плане</w:t>
      </w:r>
    </w:p>
    <w:p w:rsidR="00BE3FE6" w:rsidRPr="00BE3FE6" w:rsidRDefault="007904B1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базисным учебным план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 предмет «История 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» относится к учебным предметам, обяза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тельным для изучения на ступени основного общего образования.</w:t>
      </w:r>
      <w:r w:rsid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3FE6" w:rsidRPr="00C038A3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Реализация рабочей программы рассчитана на 70 часов (из расчета  два  учебных часа в неделю). </w:t>
      </w:r>
      <w:r w:rsid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3FE6" w:rsidRP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«История» в 6  классе включает два курса: </w:t>
      </w:r>
      <w:r w:rsid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курс «История России» изучается 40 часов, «Всеобщая история» (история Средних веков) 30 часов. </w:t>
      </w:r>
      <w:r w:rsidR="00BE3FE6" w:rsidRPr="00BE3FE6">
        <w:rPr>
          <w:rFonts w:ascii="Times New Roman" w:eastAsia="Times New Roman" w:hAnsi="Times New Roman"/>
          <w:sz w:val="24"/>
          <w:szCs w:val="24"/>
          <w:lang w:eastAsia="ru-RU"/>
        </w:rPr>
        <w:t>Предполагается последовательное изучение двух курсов.</w:t>
      </w:r>
    </w:p>
    <w:p w:rsidR="007904B1" w:rsidRPr="00C038A3" w:rsidRDefault="007904B1" w:rsidP="00790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04B1" w:rsidRPr="001F73F6" w:rsidRDefault="007904B1" w:rsidP="007904B1">
      <w:pPr>
        <w:pStyle w:val="a3"/>
        <w:autoSpaceDE w:val="0"/>
        <w:autoSpaceDN w:val="0"/>
        <w:adjustRightInd w:val="0"/>
        <w:spacing w:before="67" w:after="0" w:line="240" w:lineRule="auto"/>
        <w:ind w:left="1068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3. </w:t>
      </w:r>
      <w:r w:rsidRPr="001F73F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Планируемые результаты обучения и освоен</w:t>
      </w:r>
      <w:r w:rsidR="001A4DB7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ия содержания курса по истории 6</w:t>
      </w:r>
      <w:r w:rsidRPr="001F73F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класса. 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Программа обеспечив</w:t>
      </w:r>
      <w:r w:rsidR="001A4DB7">
        <w:rPr>
          <w:rFonts w:ascii="Times New Roman" w:hAnsi="Times New Roman"/>
          <w:sz w:val="24"/>
          <w:szCs w:val="24"/>
        </w:rPr>
        <w:t xml:space="preserve">ает формирование личностных, </w:t>
      </w:r>
      <w:proofErr w:type="spellStart"/>
      <w:r w:rsidR="001A4DB7">
        <w:rPr>
          <w:rFonts w:ascii="Times New Roman" w:hAnsi="Times New Roman"/>
          <w:sz w:val="24"/>
          <w:szCs w:val="24"/>
        </w:rPr>
        <w:t>ме</w:t>
      </w:r>
      <w:r w:rsidRPr="001A4DB7">
        <w:rPr>
          <w:rFonts w:ascii="Times New Roman" w:hAnsi="Times New Roman"/>
          <w:sz w:val="24"/>
          <w:szCs w:val="24"/>
        </w:rPr>
        <w:t>тапредметных</w:t>
      </w:r>
      <w:proofErr w:type="spellEnd"/>
      <w:r w:rsidRPr="001A4DB7">
        <w:rPr>
          <w:rFonts w:ascii="Times New Roman" w:hAnsi="Times New Roman"/>
          <w:sz w:val="24"/>
          <w:szCs w:val="24"/>
        </w:rPr>
        <w:t>, предметных результатов.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4DB7">
        <w:rPr>
          <w:rFonts w:ascii="Times New Roman" w:hAnsi="Times New Roman"/>
          <w:b/>
          <w:sz w:val="24"/>
          <w:szCs w:val="24"/>
        </w:rPr>
        <w:t>Личностными результатами изучения курса истории</w:t>
      </w:r>
      <w:r w:rsidR="001A4DB7">
        <w:rPr>
          <w:rFonts w:ascii="Times New Roman" w:hAnsi="Times New Roman"/>
          <w:b/>
          <w:sz w:val="24"/>
          <w:szCs w:val="24"/>
        </w:rPr>
        <w:t xml:space="preserve"> </w:t>
      </w:r>
      <w:r w:rsidRPr="001A4DB7">
        <w:rPr>
          <w:rFonts w:ascii="Times New Roman" w:hAnsi="Times New Roman"/>
          <w:b/>
          <w:sz w:val="24"/>
          <w:szCs w:val="24"/>
        </w:rPr>
        <w:t>в 6 классе являются: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первичная социальная и культурная идентичность на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основе усвоения системы исторических понятий и пр</w:t>
      </w:r>
      <w:r w:rsidR="001A4DB7">
        <w:rPr>
          <w:rFonts w:ascii="Times New Roman" w:hAnsi="Times New Roman"/>
          <w:sz w:val="24"/>
          <w:szCs w:val="24"/>
        </w:rPr>
        <w:t>едстав</w:t>
      </w:r>
      <w:r w:rsidRPr="001A4DB7">
        <w:rPr>
          <w:rFonts w:ascii="Times New Roman" w:hAnsi="Times New Roman"/>
          <w:sz w:val="24"/>
          <w:szCs w:val="24"/>
        </w:rPr>
        <w:t xml:space="preserve">лений о прошлом </w:t>
      </w:r>
      <w:r w:rsidR="001A4DB7">
        <w:rPr>
          <w:rFonts w:ascii="Times New Roman" w:hAnsi="Times New Roman"/>
          <w:sz w:val="24"/>
          <w:szCs w:val="24"/>
        </w:rPr>
        <w:t>О</w:t>
      </w:r>
      <w:r w:rsidRPr="001A4DB7">
        <w:rPr>
          <w:rFonts w:ascii="Times New Roman" w:hAnsi="Times New Roman"/>
          <w:sz w:val="24"/>
          <w:szCs w:val="24"/>
        </w:rPr>
        <w:t>течества (период до XV в.), эмоционально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положительное принятие своей этнической идентичности;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познавательный интерес к прошлому своей Родины;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изложение своей точ</w:t>
      </w:r>
      <w:r w:rsidR="001A4DB7">
        <w:rPr>
          <w:rFonts w:ascii="Times New Roman" w:hAnsi="Times New Roman"/>
          <w:sz w:val="24"/>
          <w:szCs w:val="24"/>
        </w:rPr>
        <w:t>ки зрения, её аргументация в со</w:t>
      </w:r>
      <w:r w:rsidRPr="001A4DB7">
        <w:rPr>
          <w:rFonts w:ascii="Times New Roman" w:hAnsi="Times New Roman"/>
          <w:sz w:val="24"/>
          <w:szCs w:val="24"/>
        </w:rPr>
        <w:t>ответствии с возрастными возможностями;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 xml:space="preserve">• проявление </w:t>
      </w:r>
      <w:proofErr w:type="spellStart"/>
      <w:r w:rsidRPr="001A4DB7">
        <w:rPr>
          <w:rFonts w:ascii="Times New Roman" w:hAnsi="Times New Roman"/>
          <w:sz w:val="24"/>
          <w:szCs w:val="24"/>
        </w:rPr>
        <w:t>эмпатии</w:t>
      </w:r>
      <w:proofErr w:type="spellEnd"/>
      <w:r w:rsidRPr="001A4DB7">
        <w:rPr>
          <w:rFonts w:ascii="Times New Roman" w:hAnsi="Times New Roman"/>
          <w:sz w:val="24"/>
          <w:szCs w:val="24"/>
        </w:rPr>
        <w:t xml:space="preserve"> как понимания чувств других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людей и сопереживания им;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уважительное отношение к прошлому, к культурному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историческому наследию через понимание исторической</w:t>
      </w:r>
      <w:r w:rsidR="001A4DB7">
        <w:rPr>
          <w:rFonts w:ascii="Times New Roman" w:hAnsi="Times New Roman"/>
          <w:sz w:val="24"/>
          <w:szCs w:val="24"/>
        </w:rPr>
        <w:t xml:space="preserve"> о</w:t>
      </w:r>
      <w:r w:rsidRPr="001A4DB7">
        <w:rPr>
          <w:rFonts w:ascii="Times New Roman" w:hAnsi="Times New Roman"/>
          <w:sz w:val="24"/>
          <w:szCs w:val="24"/>
        </w:rPr>
        <w:t>бусловленности и м</w:t>
      </w:r>
      <w:r w:rsidR="001A4DB7">
        <w:rPr>
          <w:rFonts w:ascii="Times New Roman" w:hAnsi="Times New Roman"/>
          <w:sz w:val="24"/>
          <w:szCs w:val="24"/>
        </w:rPr>
        <w:t>отивации поступков людей предше</w:t>
      </w:r>
      <w:r w:rsidRPr="001A4DB7">
        <w:rPr>
          <w:rFonts w:ascii="Times New Roman" w:hAnsi="Times New Roman"/>
          <w:sz w:val="24"/>
          <w:szCs w:val="24"/>
        </w:rPr>
        <w:t>ствующих эпох;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навыки осмысления социально-нравственного опыта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предшествующих поколений;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уважение к народам России и мира и принятие 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культурного многообра</w:t>
      </w:r>
      <w:r w:rsidR="001A4DB7">
        <w:rPr>
          <w:rFonts w:ascii="Times New Roman" w:hAnsi="Times New Roman"/>
          <w:sz w:val="24"/>
          <w:szCs w:val="24"/>
        </w:rPr>
        <w:t>зия, понимание важной роли взаи</w:t>
      </w:r>
      <w:r w:rsidRPr="001A4DB7">
        <w:rPr>
          <w:rFonts w:ascii="Times New Roman" w:hAnsi="Times New Roman"/>
          <w:sz w:val="24"/>
          <w:szCs w:val="24"/>
        </w:rPr>
        <w:t xml:space="preserve">модействия народов в </w:t>
      </w:r>
      <w:r w:rsidR="001A4DB7">
        <w:rPr>
          <w:rFonts w:ascii="Times New Roman" w:hAnsi="Times New Roman"/>
          <w:sz w:val="24"/>
          <w:szCs w:val="24"/>
        </w:rPr>
        <w:t>процессе формирования древнерус</w:t>
      </w:r>
      <w:r w:rsidRPr="001A4DB7">
        <w:rPr>
          <w:rFonts w:ascii="Times New Roman" w:hAnsi="Times New Roman"/>
          <w:sz w:val="24"/>
          <w:szCs w:val="24"/>
        </w:rPr>
        <w:t>ской народности;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следование этически</w:t>
      </w:r>
      <w:r w:rsidR="001A4DB7">
        <w:rPr>
          <w:rFonts w:ascii="Times New Roman" w:hAnsi="Times New Roman"/>
          <w:sz w:val="24"/>
          <w:szCs w:val="24"/>
        </w:rPr>
        <w:t>м нормам и правилам ведения диа</w:t>
      </w:r>
      <w:r w:rsidRPr="001A4DB7">
        <w:rPr>
          <w:rFonts w:ascii="Times New Roman" w:hAnsi="Times New Roman"/>
          <w:sz w:val="24"/>
          <w:szCs w:val="24"/>
        </w:rPr>
        <w:t>лога в соответствии с</w:t>
      </w:r>
      <w:r w:rsidR="001A4DB7">
        <w:rPr>
          <w:rFonts w:ascii="Times New Roman" w:hAnsi="Times New Roman"/>
          <w:sz w:val="24"/>
          <w:szCs w:val="24"/>
        </w:rPr>
        <w:t xml:space="preserve"> возрастными возможностями,</w:t>
      </w:r>
      <w:r w:rsidR="00BE3FE6">
        <w:rPr>
          <w:rFonts w:ascii="Times New Roman" w:hAnsi="Times New Roman"/>
          <w:sz w:val="24"/>
          <w:szCs w:val="24"/>
        </w:rPr>
        <w:t xml:space="preserve"> </w:t>
      </w:r>
      <w:r w:rsidR="001A4DB7">
        <w:rPr>
          <w:rFonts w:ascii="Times New Roman" w:hAnsi="Times New Roman"/>
          <w:sz w:val="24"/>
          <w:szCs w:val="24"/>
        </w:rPr>
        <w:t>фор</w:t>
      </w:r>
      <w:r w:rsidRPr="001A4DB7">
        <w:rPr>
          <w:rFonts w:ascii="Times New Roman" w:hAnsi="Times New Roman"/>
          <w:sz w:val="24"/>
          <w:szCs w:val="24"/>
        </w:rPr>
        <w:t xml:space="preserve">мирование </w:t>
      </w:r>
      <w:r w:rsidR="001A4DB7">
        <w:rPr>
          <w:rFonts w:ascii="Times New Roman" w:hAnsi="Times New Roman"/>
          <w:sz w:val="24"/>
          <w:szCs w:val="24"/>
        </w:rPr>
        <w:t>к</w:t>
      </w:r>
      <w:r w:rsidRPr="001A4DB7">
        <w:rPr>
          <w:rFonts w:ascii="Times New Roman" w:hAnsi="Times New Roman"/>
          <w:sz w:val="24"/>
          <w:szCs w:val="24"/>
        </w:rPr>
        <w:t>оммуникативной компетентности;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 xml:space="preserve">• обсуждение и оценивание своих достижений, а </w:t>
      </w:r>
      <w:proofErr w:type="spellStart"/>
      <w:r w:rsidRPr="001A4DB7">
        <w:rPr>
          <w:rFonts w:ascii="Times New Roman" w:hAnsi="Times New Roman"/>
          <w:sz w:val="24"/>
          <w:szCs w:val="24"/>
        </w:rPr>
        <w:t>такжедостижений</w:t>
      </w:r>
      <w:proofErr w:type="spellEnd"/>
      <w:r w:rsidRPr="001A4DB7">
        <w:rPr>
          <w:rFonts w:ascii="Times New Roman" w:hAnsi="Times New Roman"/>
          <w:sz w:val="24"/>
          <w:szCs w:val="24"/>
        </w:rPr>
        <w:t xml:space="preserve"> других об</w:t>
      </w:r>
      <w:r w:rsidR="001A4DB7">
        <w:rPr>
          <w:rFonts w:ascii="Times New Roman" w:hAnsi="Times New Roman"/>
          <w:sz w:val="24"/>
          <w:szCs w:val="24"/>
        </w:rPr>
        <w:t>учающихся под руководством педа</w:t>
      </w:r>
      <w:r w:rsidRPr="001A4DB7">
        <w:rPr>
          <w:rFonts w:ascii="Times New Roman" w:hAnsi="Times New Roman"/>
          <w:sz w:val="24"/>
          <w:szCs w:val="24"/>
        </w:rPr>
        <w:t>гога;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расширение опыта конструктивного взаимодействия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в социальном общении.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A4DB7">
        <w:rPr>
          <w:rFonts w:ascii="Times New Roman" w:hAnsi="Times New Roman"/>
          <w:b/>
          <w:sz w:val="24"/>
          <w:szCs w:val="24"/>
        </w:rPr>
        <w:t xml:space="preserve">Метапредметные результаты </w:t>
      </w:r>
      <w:r w:rsidR="001A4DB7" w:rsidRPr="001A4DB7">
        <w:rPr>
          <w:rFonts w:ascii="Times New Roman" w:hAnsi="Times New Roman"/>
          <w:b/>
          <w:sz w:val="24"/>
          <w:szCs w:val="24"/>
        </w:rPr>
        <w:t>изучения истории включа</w:t>
      </w:r>
      <w:r w:rsidRPr="001A4DB7">
        <w:rPr>
          <w:rFonts w:ascii="Times New Roman" w:hAnsi="Times New Roman"/>
          <w:b/>
          <w:sz w:val="24"/>
          <w:szCs w:val="24"/>
        </w:rPr>
        <w:t>ют следующие умения и навыки: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формулировать при поддержке учителя новые для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себя задачи в учёбе</w:t>
      </w:r>
      <w:r w:rsidR="001A4DB7">
        <w:rPr>
          <w:rFonts w:ascii="Times New Roman" w:hAnsi="Times New Roman"/>
          <w:sz w:val="24"/>
          <w:szCs w:val="24"/>
        </w:rPr>
        <w:t xml:space="preserve"> и познавательной деятельности;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планировать при поддержке учителя пути достижения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образовательных целей;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соотносить свои дей</w:t>
      </w:r>
      <w:r w:rsidR="001A4DB7">
        <w:rPr>
          <w:rFonts w:ascii="Times New Roman" w:hAnsi="Times New Roman"/>
          <w:sz w:val="24"/>
          <w:szCs w:val="24"/>
        </w:rPr>
        <w:t xml:space="preserve">ствия с планируемыми результата </w:t>
      </w:r>
      <w:r w:rsidRPr="001A4DB7">
        <w:rPr>
          <w:rFonts w:ascii="Times New Roman" w:hAnsi="Times New Roman"/>
          <w:sz w:val="24"/>
          <w:szCs w:val="24"/>
        </w:rPr>
        <w:t>ми, осуществлять контроль своей деятельности в процессе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достижения результата, оценивать правильность решения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учебной задачи;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работать с учебной и внешкольной информацией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(анализировать графическую, художественную, текстовую,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аудиовизуальную инф</w:t>
      </w:r>
      <w:r w:rsidR="001A4DB7">
        <w:rPr>
          <w:rFonts w:ascii="Times New Roman" w:hAnsi="Times New Roman"/>
          <w:sz w:val="24"/>
          <w:szCs w:val="24"/>
        </w:rPr>
        <w:t>ормацию, обобщать факты, состав</w:t>
      </w:r>
      <w:r w:rsidRPr="001A4DB7">
        <w:rPr>
          <w:rFonts w:ascii="Times New Roman" w:hAnsi="Times New Roman"/>
          <w:sz w:val="24"/>
          <w:szCs w:val="24"/>
        </w:rPr>
        <w:t>лять план, тезисы, конспект и т. д.);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собирать и фикси</w:t>
      </w:r>
      <w:r w:rsidR="001A4DB7">
        <w:rPr>
          <w:rFonts w:ascii="Times New Roman" w:hAnsi="Times New Roman"/>
          <w:sz w:val="24"/>
          <w:szCs w:val="24"/>
        </w:rPr>
        <w:t>ровать информацию, выделяя глав</w:t>
      </w:r>
      <w:r w:rsidRPr="001A4DB7">
        <w:rPr>
          <w:rFonts w:ascii="Times New Roman" w:hAnsi="Times New Roman"/>
          <w:sz w:val="24"/>
          <w:szCs w:val="24"/>
        </w:rPr>
        <w:t>ную и второстепенную, к</w:t>
      </w:r>
      <w:r w:rsidR="001A4DB7">
        <w:rPr>
          <w:rFonts w:ascii="Times New Roman" w:hAnsi="Times New Roman"/>
          <w:sz w:val="24"/>
          <w:szCs w:val="24"/>
        </w:rPr>
        <w:t>ритически оценивать её достовер</w:t>
      </w:r>
      <w:r w:rsidRPr="001A4DB7">
        <w:rPr>
          <w:rFonts w:ascii="Times New Roman" w:hAnsi="Times New Roman"/>
          <w:sz w:val="24"/>
          <w:szCs w:val="24"/>
        </w:rPr>
        <w:t>ность (при помощи педагога);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использовать со</w:t>
      </w:r>
      <w:r w:rsidR="001A4DB7">
        <w:rPr>
          <w:rFonts w:ascii="Times New Roman" w:hAnsi="Times New Roman"/>
          <w:sz w:val="24"/>
          <w:szCs w:val="24"/>
        </w:rPr>
        <w:t xml:space="preserve">временные источники информации - </w:t>
      </w:r>
      <w:r w:rsidRPr="001A4DB7">
        <w:rPr>
          <w:rFonts w:ascii="Times New Roman" w:hAnsi="Times New Roman"/>
          <w:sz w:val="24"/>
          <w:szCs w:val="24"/>
        </w:rPr>
        <w:t>материалы на электрон</w:t>
      </w:r>
      <w:r w:rsidR="001A4DB7">
        <w:rPr>
          <w:rFonts w:ascii="Times New Roman" w:hAnsi="Times New Roman"/>
          <w:sz w:val="24"/>
          <w:szCs w:val="24"/>
        </w:rPr>
        <w:t>ных носителях: находить информа</w:t>
      </w:r>
      <w:r w:rsidRPr="001A4DB7">
        <w:rPr>
          <w:rFonts w:ascii="Times New Roman" w:hAnsi="Times New Roman"/>
          <w:sz w:val="24"/>
          <w:szCs w:val="24"/>
        </w:rPr>
        <w:t>цию в индивидуальной и</w:t>
      </w:r>
      <w:r w:rsidR="001A4DB7">
        <w:rPr>
          <w:rFonts w:ascii="Times New Roman" w:hAnsi="Times New Roman"/>
          <w:sz w:val="24"/>
          <w:szCs w:val="24"/>
        </w:rPr>
        <w:t>нформационной среде, среде обра</w:t>
      </w:r>
      <w:r w:rsidRPr="001A4DB7">
        <w:rPr>
          <w:rFonts w:ascii="Times New Roman" w:hAnsi="Times New Roman"/>
          <w:sz w:val="24"/>
          <w:szCs w:val="24"/>
        </w:rPr>
        <w:t>зовательного учреждения, феде</w:t>
      </w:r>
      <w:r w:rsidR="001A4DB7">
        <w:rPr>
          <w:rFonts w:ascii="Times New Roman" w:hAnsi="Times New Roman"/>
          <w:sz w:val="24"/>
          <w:szCs w:val="24"/>
        </w:rPr>
        <w:t>ральных хранилищах обра</w:t>
      </w:r>
      <w:r w:rsidRPr="001A4DB7">
        <w:rPr>
          <w:rFonts w:ascii="Times New Roman" w:hAnsi="Times New Roman"/>
          <w:sz w:val="24"/>
          <w:szCs w:val="24"/>
        </w:rPr>
        <w:t>зовательных информационных ресурсов и контролируемом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Интернете под руководством педагога;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привлекать ранее изученный материал при решении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познавательных задач;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ставить репродуктивные вопросы (на воспроизведение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материала) по изученному материалу;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определять понятия,</w:t>
      </w:r>
      <w:r w:rsidR="001A4DB7">
        <w:rPr>
          <w:rFonts w:ascii="Times New Roman" w:hAnsi="Times New Roman"/>
          <w:sz w:val="24"/>
          <w:szCs w:val="24"/>
        </w:rPr>
        <w:t xml:space="preserve"> устанавливать аналогии, класси</w:t>
      </w:r>
      <w:r w:rsidRPr="001A4DB7">
        <w:rPr>
          <w:rFonts w:ascii="Times New Roman" w:hAnsi="Times New Roman"/>
          <w:sz w:val="24"/>
          <w:szCs w:val="24"/>
        </w:rPr>
        <w:t xml:space="preserve">фицировать явления, </w:t>
      </w:r>
      <w:r w:rsidR="001A4DB7">
        <w:rPr>
          <w:rFonts w:ascii="Times New Roman" w:hAnsi="Times New Roman"/>
          <w:sz w:val="24"/>
          <w:szCs w:val="24"/>
        </w:rPr>
        <w:t>с помощью учителя выбирать осно</w:t>
      </w:r>
      <w:r w:rsidRPr="001A4DB7">
        <w:rPr>
          <w:rFonts w:ascii="Times New Roman" w:hAnsi="Times New Roman"/>
          <w:sz w:val="24"/>
          <w:szCs w:val="24"/>
        </w:rPr>
        <w:t>вания и критерии для классификации и обобщения;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логически строить расс</w:t>
      </w:r>
      <w:r w:rsidR="001A4DB7">
        <w:rPr>
          <w:rFonts w:ascii="Times New Roman" w:hAnsi="Times New Roman"/>
          <w:sz w:val="24"/>
          <w:szCs w:val="24"/>
        </w:rPr>
        <w:t>уждение, выстраивать ответ в со</w:t>
      </w:r>
      <w:r w:rsidRPr="001A4DB7">
        <w:rPr>
          <w:rFonts w:ascii="Times New Roman" w:hAnsi="Times New Roman"/>
          <w:sz w:val="24"/>
          <w:szCs w:val="24"/>
        </w:rPr>
        <w:t>ответствии с заданием, целью (сжато, полно, выборочно);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lastRenderedPageBreak/>
        <w:t>• применять начальные исследовательские умения при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решении поисковых задач;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решать творческие задачи, представлять результаты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своей деятельности в форме устного сообщения, участия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в дискуссии, беседы, презентации и др., а также в виде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письменных работ;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использовать ИКТ-т</w:t>
      </w:r>
      <w:r w:rsidR="001A4DB7">
        <w:rPr>
          <w:rFonts w:ascii="Times New Roman" w:hAnsi="Times New Roman"/>
          <w:sz w:val="24"/>
          <w:szCs w:val="24"/>
        </w:rPr>
        <w:t>ехнологии для обработки, переда</w:t>
      </w:r>
      <w:r w:rsidRPr="001A4DB7">
        <w:rPr>
          <w:rFonts w:ascii="Times New Roman" w:hAnsi="Times New Roman"/>
          <w:sz w:val="24"/>
          <w:szCs w:val="24"/>
        </w:rPr>
        <w:t>чи, систематизации и презентации информации;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планировать этапы в</w:t>
      </w:r>
      <w:r w:rsidR="001A4DB7">
        <w:rPr>
          <w:rFonts w:ascii="Times New Roman" w:hAnsi="Times New Roman"/>
          <w:sz w:val="24"/>
          <w:szCs w:val="24"/>
        </w:rPr>
        <w:t>ыполнения проектной работы, рас</w:t>
      </w:r>
      <w:r w:rsidRPr="001A4DB7">
        <w:rPr>
          <w:rFonts w:ascii="Times New Roman" w:hAnsi="Times New Roman"/>
          <w:sz w:val="24"/>
          <w:szCs w:val="24"/>
        </w:rPr>
        <w:t>пределять обязанности, от</w:t>
      </w:r>
      <w:r w:rsidR="001A4DB7">
        <w:rPr>
          <w:rFonts w:ascii="Times New Roman" w:hAnsi="Times New Roman"/>
          <w:sz w:val="24"/>
          <w:szCs w:val="24"/>
        </w:rPr>
        <w:t>слеживать продвижение в выполне</w:t>
      </w:r>
      <w:r w:rsidRPr="001A4DB7">
        <w:rPr>
          <w:rFonts w:ascii="Times New Roman" w:hAnsi="Times New Roman"/>
          <w:sz w:val="24"/>
          <w:szCs w:val="24"/>
        </w:rPr>
        <w:t>нии задания и контролировать качество выполнения работы;</w:t>
      </w:r>
    </w:p>
    <w:p w:rsid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организовывать учебное сотрудничество и совместную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деятельность с учителе</w:t>
      </w:r>
      <w:r w:rsidR="001A4DB7">
        <w:rPr>
          <w:rFonts w:ascii="Times New Roman" w:hAnsi="Times New Roman"/>
          <w:sz w:val="24"/>
          <w:szCs w:val="24"/>
        </w:rPr>
        <w:t>м и сверстниками, работать инди</w:t>
      </w:r>
      <w:r w:rsidRPr="001A4DB7">
        <w:rPr>
          <w:rFonts w:ascii="Times New Roman" w:hAnsi="Times New Roman"/>
          <w:sz w:val="24"/>
          <w:szCs w:val="24"/>
        </w:rPr>
        <w:t>видуально и в группе;_</w:t>
      </w:r>
    </w:p>
    <w:p w:rsidR="00BF4B73" w:rsidRPr="001A4DB7" w:rsidRDefault="00BF4B73" w:rsidP="001A4D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определять свою роль в учебной группе, вклад всех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участников в общий результат.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A4DB7">
        <w:rPr>
          <w:rFonts w:ascii="Times New Roman" w:hAnsi="Times New Roman"/>
          <w:b/>
          <w:sz w:val="24"/>
          <w:szCs w:val="24"/>
        </w:rPr>
        <w:t>Предметные результаты изучения истории включают: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определение историч</w:t>
      </w:r>
      <w:r w:rsidR="001A4DB7">
        <w:rPr>
          <w:rFonts w:ascii="Times New Roman" w:hAnsi="Times New Roman"/>
          <w:sz w:val="24"/>
          <w:szCs w:val="24"/>
        </w:rPr>
        <w:t>еских процессов, событий во вре</w:t>
      </w:r>
      <w:r w:rsidRPr="001A4DB7">
        <w:rPr>
          <w:rFonts w:ascii="Times New Roman" w:hAnsi="Times New Roman"/>
          <w:sz w:val="24"/>
          <w:szCs w:val="24"/>
        </w:rPr>
        <w:t>мени, применение основных хронологических понятий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терминов (эра, тысячелетие, век);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установление синх</w:t>
      </w:r>
      <w:r w:rsidR="001A4DB7">
        <w:rPr>
          <w:rFonts w:ascii="Times New Roman" w:hAnsi="Times New Roman"/>
          <w:sz w:val="24"/>
          <w:szCs w:val="24"/>
        </w:rPr>
        <w:t>ронистических связей истории Ру</w:t>
      </w:r>
      <w:r w:rsidRPr="001A4DB7">
        <w:rPr>
          <w:rFonts w:ascii="Times New Roman" w:hAnsi="Times New Roman"/>
          <w:sz w:val="24"/>
          <w:szCs w:val="24"/>
        </w:rPr>
        <w:t>си и стран Европы и Азии;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составление и анализ генеалогических схем и таблиц;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определение и использование исторических понятий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терминов;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овладение элемент</w:t>
      </w:r>
      <w:r w:rsidR="001A4DB7">
        <w:rPr>
          <w:rFonts w:ascii="Times New Roman" w:hAnsi="Times New Roman"/>
          <w:sz w:val="24"/>
          <w:szCs w:val="24"/>
        </w:rPr>
        <w:t>арными представлениями о законо</w:t>
      </w:r>
      <w:r w:rsidRPr="001A4DB7">
        <w:rPr>
          <w:rFonts w:ascii="Times New Roman" w:hAnsi="Times New Roman"/>
          <w:sz w:val="24"/>
          <w:szCs w:val="24"/>
        </w:rPr>
        <w:t>мерностях развития человеческого общества с древности,</w:t>
      </w:r>
      <w:r w:rsidR="008F0D5A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начале исторического пу</w:t>
      </w:r>
      <w:r w:rsidR="001A4DB7">
        <w:rPr>
          <w:rFonts w:ascii="Times New Roman" w:hAnsi="Times New Roman"/>
          <w:sz w:val="24"/>
          <w:szCs w:val="24"/>
        </w:rPr>
        <w:t>ти России и судьбах народов, на</w:t>
      </w:r>
      <w:r w:rsidRPr="001A4DB7">
        <w:rPr>
          <w:rFonts w:ascii="Times New Roman" w:hAnsi="Times New Roman"/>
          <w:sz w:val="24"/>
          <w:szCs w:val="24"/>
        </w:rPr>
        <w:t>селяющих её территорию;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использование знан</w:t>
      </w:r>
      <w:r w:rsidR="001A4DB7">
        <w:rPr>
          <w:rFonts w:ascii="Times New Roman" w:hAnsi="Times New Roman"/>
          <w:sz w:val="24"/>
          <w:szCs w:val="24"/>
        </w:rPr>
        <w:t>ий о территории и границах, гео</w:t>
      </w:r>
      <w:r w:rsidRPr="001A4DB7">
        <w:rPr>
          <w:rFonts w:ascii="Times New Roman" w:hAnsi="Times New Roman"/>
          <w:sz w:val="24"/>
          <w:szCs w:val="24"/>
        </w:rPr>
        <w:t>графических особенностях</w:t>
      </w:r>
      <w:r w:rsidR="001A4DB7">
        <w:rPr>
          <w:rFonts w:ascii="Times New Roman" w:hAnsi="Times New Roman"/>
          <w:sz w:val="24"/>
          <w:szCs w:val="24"/>
        </w:rPr>
        <w:t>, месте и роли России во всемир</w:t>
      </w:r>
      <w:r w:rsidRPr="001A4DB7">
        <w:rPr>
          <w:rFonts w:ascii="Times New Roman" w:hAnsi="Times New Roman"/>
          <w:sz w:val="24"/>
          <w:szCs w:val="24"/>
        </w:rPr>
        <w:t>но-историческом процессе в изучаемый период;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использование сведений из исторической карты как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источника информаци</w:t>
      </w:r>
      <w:r w:rsidR="001A4DB7">
        <w:rPr>
          <w:rFonts w:ascii="Times New Roman" w:hAnsi="Times New Roman"/>
          <w:sz w:val="24"/>
          <w:szCs w:val="24"/>
        </w:rPr>
        <w:t>и о расселении человеческих общ</w:t>
      </w:r>
      <w:r w:rsidRPr="001A4DB7">
        <w:rPr>
          <w:rFonts w:ascii="Times New Roman" w:hAnsi="Times New Roman"/>
          <w:sz w:val="24"/>
          <w:szCs w:val="24"/>
        </w:rPr>
        <w:t>ностей в эпоху первобы</w:t>
      </w:r>
      <w:r w:rsidR="001A4DB7">
        <w:rPr>
          <w:rFonts w:ascii="Times New Roman" w:hAnsi="Times New Roman"/>
          <w:sz w:val="24"/>
          <w:szCs w:val="24"/>
        </w:rPr>
        <w:t>тности, расположении древних на</w:t>
      </w:r>
      <w:r w:rsidRPr="001A4DB7">
        <w:rPr>
          <w:rFonts w:ascii="Times New Roman" w:hAnsi="Times New Roman"/>
          <w:sz w:val="24"/>
          <w:szCs w:val="24"/>
        </w:rPr>
        <w:t>родов и государств, местах важнейших событий;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изложение информации о расселении человеческих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общностей в эпоху первобытности, расположении древних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государств, местах важнейших событий;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описание условий существования, основных занятий,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образа жизни людей в древности, памятников культуры,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событий древней истории;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понимание взаи</w:t>
      </w:r>
      <w:r w:rsidR="001A4DB7">
        <w:rPr>
          <w:rFonts w:ascii="Times New Roman" w:hAnsi="Times New Roman"/>
          <w:sz w:val="24"/>
          <w:szCs w:val="24"/>
        </w:rPr>
        <w:t>мосвязи между природными и соци</w:t>
      </w:r>
      <w:r w:rsidRPr="001A4DB7">
        <w:rPr>
          <w:rFonts w:ascii="Times New Roman" w:hAnsi="Times New Roman"/>
          <w:sz w:val="24"/>
          <w:szCs w:val="24"/>
        </w:rPr>
        <w:t>альными явлениями, их влияния на жизнь человека;</w:t>
      </w:r>
    </w:p>
    <w:p w:rsidR="008F0D5A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высказывание суждений о значении исторического</w:t>
      </w:r>
      <w:r w:rsidR="008F0D5A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культурного наследия восточных славян и их соседей;</w:t>
      </w:r>
      <w:r w:rsidR="001A4DB7">
        <w:rPr>
          <w:rFonts w:ascii="Times New Roman" w:hAnsi="Times New Roman"/>
          <w:sz w:val="24"/>
          <w:szCs w:val="24"/>
        </w:rPr>
        <w:t xml:space="preserve"> 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описание характе</w:t>
      </w:r>
      <w:r w:rsidR="001A4DB7">
        <w:rPr>
          <w:rFonts w:ascii="Times New Roman" w:hAnsi="Times New Roman"/>
          <w:sz w:val="24"/>
          <w:szCs w:val="24"/>
        </w:rPr>
        <w:t xml:space="preserve">рных, существенных черт форм </w:t>
      </w:r>
      <w:proofErr w:type="spellStart"/>
      <w:r w:rsidR="001A4DB7">
        <w:rPr>
          <w:rFonts w:ascii="Times New Roman" w:hAnsi="Times New Roman"/>
          <w:sz w:val="24"/>
          <w:szCs w:val="24"/>
        </w:rPr>
        <w:t>до</w:t>
      </w:r>
      <w:r w:rsidRPr="001A4DB7">
        <w:rPr>
          <w:rFonts w:ascii="Times New Roman" w:hAnsi="Times New Roman"/>
          <w:sz w:val="24"/>
          <w:szCs w:val="24"/>
        </w:rPr>
        <w:t>государственного</w:t>
      </w:r>
      <w:proofErr w:type="spellEnd"/>
      <w:r w:rsidRPr="001A4DB7">
        <w:rPr>
          <w:rFonts w:ascii="Times New Roman" w:hAnsi="Times New Roman"/>
          <w:sz w:val="24"/>
          <w:szCs w:val="24"/>
        </w:rPr>
        <w:t xml:space="preserve"> и</w:t>
      </w:r>
      <w:r w:rsidR="001A4DB7">
        <w:rPr>
          <w:rFonts w:ascii="Times New Roman" w:hAnsi="Times New Roman"/>
          <w:sz w:val="24"/>
          <w:szCs w:val="24"/>
        </w:rPr>
        <w:t xml:space="preserve">  </w:t>
      </w:r>
      <w:r w:rsidRPr="001A4DB7">
        <w:rPr>
          <w:rFonts w:ascii="Times New Roman" w:hAnsi="Times New Roman"/>
          <w:sz w:val="24"/>
          <w:szCs w:val="24"/>
        </w:rPr>
        <w:t>государственного устройства древних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общностей, положения основны</w:t>
      </w:r>
      <w:r w:rsidR="001A4DB7">
        <w:rPr>
          <w:rFonts w:ascii="Times New Roman" w:hAnsi="Times New Roman"/>
          <w:sz w:val="24"/>
          <w:szCs w:val="24"/>
        </w:rPr>
        <w:t>х групп общества, религи</w:t>
      </w:r>
      <w:r w:rsidRPr="001A4DB7">
        <w:rPr>
          <w:rFonts w:ascii="Times New Roman" w:hAnsi="Times New Roman"/>
          <w:sz w:val="24"/>
          <w:szCs w:val="24"/>
        </w:rPr>
        <w:t>озных верований людей;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поиск в источниках</w:t>
      </w:r>
      <w:r w:rsidR="001A4DB7">
        <w:rPr>
          <w:rFonts w:ascii="Times New Roman" w:hAnsi="Times New Roman"/>
          <w:sz w:val="24"/>
          <w:szCs w:val="24"/>
        </w:rPr>
        <w:t xml:space="preserve"> различного типа и вида (в мате</w:t>
      </w:r>
      <w:r w:rsidRPr="001A4DB7">
        <w:rPr>
          <w:rFonts w:ascii="Times New Roman" w:hAnsi="Times New Roman"/>
          <w:sz w:val="24"/>
          <w:szCs w:val="24"/>
        </w:rPr>
        <w:t>риальных памятниках древности, отрывках исторических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текстов) информации о событиях и явлениях прошлого;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анализ информации, содержащейся в летописях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(фрагменты «Повести временных лет» и др.), правовых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документах (Русская Пр</w:t>
      </w:r>
      <w:r w:rsidR="001A4DB7">
        <w:rPr>
          <w:rFonts w:ascii="Times New Roman" w:hAnsi="Times New Roman"/>
          <w:sz w:val="24"/>
          <w:szCs w:val="24"/>
        </w:rPr>
        <w:t xml:space="preserve">авда, Судебники 1497 и 1550 гг. </w:t>
      </w:r>
      <w:r w:rsidRPr="001A4DB7">
        <w:rPr>
          <w:rFonts w:ascii="Times New Roman" w:hAnsi="Times New Roman"/>
          <w:sz w:val="24"/>
          <w:szCs w:val="24"/>
        </w:rPr>
        <w:t>и др.), публицистических произведениях, записках иностранцев и других источниках по истории Древней и Мо-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A4DB7">
        <w:rPr>
          <w:rFonts w:ascii="Times New Roman" w:hAnsi="Times New Roman"/>
          <w:sz w:val="24"/>
          <w:szCs w:val="24"/>
        </w:rPr>
        <w:t>сковской</w:t>
      </w:r>
      <w:proofErr w:type="spellEnd"/>
      <w:r w:rsidRPr="001A4DB7">
        <w:rPr>
          <w:rFonts w:ascii="Times New Roman" w:hAnsi="Times New Roman"/>
          <w:sz w:val="24"/>
          <w:szCs w:val="24"/>
        </w:rPr>
        <w:t xml:space="preserve"> Руси;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использование приёмов ист</w:t>
      </w:r>
      <w:r w:rsidR="001A4DB7">
        <w:rPr>
          <w:rFonts w:ascii="Times New Roman" w:hAnsi="Times New Roman"/>
          <w:sz w:val="24"/>
          <w:szCs w:val="24"/>
        </w:rPr>
        <w:t>орического анализа (сопо</w:t>
      </w:r>
      <w:r w:rsidRPr="001A4DB7">
        <w:rPr>
          <w:rFonts w:ascii="Times New Roman" w:hAnsi="Times New Roman"/>
          <w:sz w:val="24"/>
          <w:szCs w:val="24"/>
        </w:rPr>
        <w:t xml:space="preserve">ставление и обобщение </w:t>
      </w:r>
      <w:r w:rsidR="001A4DB7">
        <w:rPr>
          <w:rFonts w:ascii="Times New Roman" w:hAnsi="Times New Roman"/>
          <w:sz w:val="24"/>
          <w:szCs w:val="24"/>
        </w:rPr>
        <w:t>фактов, раскрытие причинно-след</w:t>
      </w:r>
      <w:r w:rsidRPr="001A4DB7">
        <w:rPr>
          <w:rFonts w:ascii="Times New Roman" w:hAnsi="Times New Roman"/>
          <w:sz w:val="24"/>
          <w:szCs w:val="24"/>
        </w:rPr>
        <w:t>ственных связей, целей и результатов деятельности людей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др.);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понимание важност</w:t>
      </w:r>
      <w:r w:rsidR="001A4DB7">
        <w:rPr>
          <w:rFonts w:ascii="Times New Roman" w:hAnsi="Times New Roman"/>
          <w:sz w:val="24"/>
          <w:szCs w:val="24"/>
        </w:rPr>
        <w:t>и для достоверного изучения про</w:t>
      </w:r>
      <w:r w:rsidRPr="001A4DB7">
        <w:rPr>
          <w:rFonts w:ascii="Times New Roman" w:hAnsi="Times New Roman"/>
          <w:sz w:val="24"/>
          <w:szCs w:val="24"/>
        </w:rPr>
        <w:t>шлого комплекса исторических источников, специфики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учебно-познавательной работы с источниками древнейшего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периода развития человечества;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lastRenderedPageBreak/>
        <w:t xml:space="preserve">• оценивание поступков, человеческих качеств на основе осмысления деятельности Владимира I </w:t>
      </w:r>
      <w:proofErr w:type="spellStart"/>
      <w:r w:rsidRPr="001A4DB7">
        <w:rPr>
          <w:rFonts w:ascii="Times New Roman" w:hAnsi="Times New Roman"/>
          <w:sz w:val="24"/>
          <w:szCs w:val="24"/>
        </w:rPr>
        <w:t>Святославича</w:t>
      </w:r>
      <w:proofErr w:type="spellEnd"/>
      <w:r w:rsidRPr="001A4DB7">
        <w:rPr>
          <w:rFonts w:ascii="Times New Roman" w:hAnsi="Times New Roman"/>
          <w:sz w:val="24"/>
          <w:szCs w:val="24"/>
        </w:rPr>
        <w:t>,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 xml:space="preserve">Ярослава Мудрого, Владимира II Мономаха, Андрея </w:t>
      </w:r>
      <w:proofErr w:type="spellStart"/>
      <w:r w:rsidRPr="001A4DB7">
        <w:rPr>
          <w:rFonts w:ascii="Times New Roman" w:hAnsi="Times New Roman"/>
          <w:sz w:val="24"/>
          <w:szCs w:val="24"/>
        </w:rPr>
        <w:t>Боголюбского</w:t>
      </w:r>
      <w:proofErr w:type="spellEnd"/>
      <w:r w:rsidRPr="001A4DB7">
        <w:rPr>
          <w:rFonts w:ascii="Times New Roman" w:hAnsi="Times New Roman"/>
          <w:sz w:val="24"/>
          <w:szCs w:val="24"/>
        </w:rPr>
        <w:t xml:space="preserve">, Александра Невского, Ивана </w:t>
      </w:r>
      <w:proofErr w:type="spellStart"/>
      <w:r w:rsidRPr="001A4DB7">
        <w:rPr>
          <w:rFonts w:ascii="Times New Roman" w:hAnsi="Times New Roman"/>
          <w:sz w:val="24"/>
          <w:szCs w:val="24"/>
        </w:rPr>
        <w:t>Калиты</w:t>
      </w:r>
      <w:proofErr w:type="spellEnd"/>
      <w:r w:rsidRPr="001A4DB7">
        <w:rPr>
          <w:rFonts w:ascii="Times New Roman" w:hAnsi="Times New Roman"/>
          <w:sz w:val="24"/>
          <w:szCs w:val="24"/>
        </w:rPr>
        <w:t>, Сергия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Радонежского, Дмитрия Донского, Ивана III и др. исходя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из гуманистических ценностных ориентаций, установок;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умение различат</w:t>
      </w:r>
      <w:r w:rsidR="001A4DB7">
        <w:rPr>
          <w:rFonts w:ascii="Times New Roman" w:hAnsi="Times New Roman"/>
          <w:sz w:val="24"/>
          <w:szCs w:val="24"/>
        </w:rPr>
        <w:t>ь достоверную и вымышленную (ми</w:t>
      </w:r>
      <w:r w:rsidRPr="001A4DB7">
        <w:rPr>
          <w:rFonts w:ascii="Times New Roman" w:hAnsi="Times New Roman"/>
          <w:sz w:val="24"/>
          <w:szCs w:val="24"/>
        </w:rPr>
        <w:t>фологическую, легендарную) информацию в источниках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и их комментирование (при помощи учителя);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сопоставление (пр</w:t>
      </w:r>
      <w:r w:rsidR="001A4DB7">
        <w:rPr>
          <w:rFonts w:ascii="Times New Roman" w:hAnsi="Times New Roman"/>
          <w:sz w:val="24"/>
          <w:szCs w:val="24"/>
        </w:rPr>
        <w:t>и помощи учителя) различных вер</w:t>
      </w:r>
      <w:r w:rsidRPr="001A4DB7">
        <w:rPr>
          <w:rFonts w:ascii="Times New Roman" w:hAnsi="Times New Roman"/>
          <w:sz w:val="24"/>
          <w:szCs w:val="24"/>
        </w:rPr>
        <w:t>сий и оценок исторических событий и личностей с опорой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на конкретные примеры;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определение собственного отношения к дискуссионным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проблемам прошлого;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систематизация инфор</w:t>
      </w:r>
      <w:r w:rsidR="001A4DB7">
        <w:rPr>
          <w:rFonts w:ascii="Times New Roman" w:hAnsi="Times New Roman"/>
          <w:sz w:val="24"/>
          <w:szCs w:val="24"/>
        </w:rPr>
        <w:t>мации в ходе проектной деятель</w:t>
      </w:r>
      <w:r w:rsidRPr="001A4DB7">
        <w:rPr>
          <w:rFonts w:ascii="Times New Roman" w:hAnsi="Times New Roman"/>
          <w:sz w:val="24"/>
          <w:szCs w:val="24"/>
        </w:rPr>
        <w:t>ности, представление её результатов как по периоду в целом,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так и по отдельным темати</w:t>
      </w:r>
      <w:r w:rsidR="001A4DB7">
        <w:rPr>
          <w:rFonts w:ascii="Times New Roman" w:hAnsi="Times New Roman"/>
          <w:sz w:val="24"/>
          <w:szCs w:val="24"/>
        </w:rPr>
        <w:t>ческим блокам (Древняя Русь; по</w:t>
      </w:r>
      <w:r w:rsidRPr="001A4DB7">
        <w:rPr>
          <w:rFonts w:ascii="Times New Roman" w:hAnsi="Times New Roman"/>
          <w:sz w:val="24"/>
          <w:szCs w:val="24"/>
        </w:rPr>
        <w:t>литическая раздробленно</w:t>
      </w:r>
      <w:r w:rsidR="001A4DB7">
        <w:rPr>
          <w:rFonts w:ascii="Times New Roman" w:hAnsi="Times New Roman"/>
          <w:sz w:val="24"/>
          <w:szCs w:val="24"/>
        </w:rPr>
        <w:t>сть; возвышение Московского кня</w:t>
      </w:r>
      <w:r w:rsidRPr="001A4DB7">
        <w:rPr>
          <w:rFonts w:ascii="Times New Roman" w:hAnsi="Times New Roman"/>
          <w:sz w:val="24"/>
          <w:szCs w:val="24"/>
        </w:rPr>
        <w:t>жества; Русское государство в конце XV — начале XVI в.);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поиск и оформление</w:t>
      </w:r>
      <w:r w:rsidR="001A4DB7">
        <w:rPr>
          <w:rFonts w:ascii="Times New Roman" w:hAnsi="Times New Roman"/>
          <w:sz w:val="24"/>
          <w:szCs w:val="24"/>
        </w:rPr>
        <w:t xml:space="preserve"> материалов древней истории сво</w:t>
      </w:r>
      <w:r w:rsidRPr="001A4DB7">
        <w:rPr>
          <w:rFonts w:ascii="Times New Roman" w:hAnsi="Times New Roman"/>
          <w:sz w:val="24"/>
          <w:szCs w:val="24"/>
        </w:rPr>
        <w:t>его края, региона, применение краеведческих знаний при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 xml:space="preserve">составлении описаний </w:t>
      </w:r>
      <w:r w:rsidR="001A4DB7">
        <w:rPr>
          <w:rFonts w:ascii="Times New Roman" w:hAnsi="Times New Roman"/>
          <w:sz w:val="24"/>
          <w:szCs w:val="24"/>
        </w:rPr>
        <w:t>исторических и культурных памят</w:t>
      </w:r>
      <w:r w:rsidRPr="001A4DB7">
        <w:rPr>
          <w:rFonts w:ascii="Times New Roman" w:hAnsi="Times New Roman"/>
          <w:sz w:val="24"/>
          <w:szCs w:val="24"/>
        </w:rPr>
        <w:t>ников на территории современной России;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приобретение опыта историко-культурного, историко-антропологического, цивилизационного подходов к оценке</w:t>
      </w:r>
      <w:r w:rsidR="001A4DB7">
        <w:rPr>
          <w:rFonts w:ascii="Times New Roman" w:hAnsi="Times New Roman"/>
          <w:sz w:val="24"/>
          <w:szCs w:val="24"/>
        </w:rPr>
        <w:t xml:space="preserve"> </w:t>
      </w:r>
      <w:r w:rsidRPr="001A4DB7">
        <w:rPr>
          <w:rFonts w:ascii="Times New Roman" w:hAnsi="Times New Roman"/>
          <w:sz w:val="24"/>
          <w:szCs w:val="24"/>
        </w:rPr>
        <w:t>социальных явлений;</w:t>
      </w:r>
    </w:p>
    <w:p w:rsidR="00BF4B73" w:rsidRPr="001A4DB7" w:rsidRDefault="00BF4B73" w:rsidP="00B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личностное осмыслен</w:t>
      </w:r>
      <w:r w:rsidR="001A4DB7">
        <w:rPr>
          <w:rFonts w:ascii="Times New Roman" w:hAnsi="Times New Roman"/>
          <w:sz w:val="24"/>
          <w:szCs w:val="24"/>
        </w:rPr>
        <w:t>ие социального, духовного, нрав</w:t>
      </w:r>
      <w:r w:rsidRPr="001A4DB7">
        <w:rPr>
          <w:rFonts w:ascii="Times New Roman" w:hAnsi="Times New Roman"/>
          <w:sz w:val="24"/>
          <w:szCs w:val="24"/>
        </w:rPr>
        <w:t>ственного опыта периода Древней и Московской Руси;</w:t>
      </w:r>
    </w:p>
    <w:p w:rsidR="00BF4B73" w:rsidRDefault="00BF4B73" w:rsidP="001A4D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A4DB7">
        <w:rPr>
          <w:rFonts w:ascii="Times New Roman" w:hAnsi="Times New Roman"/>
          <w:sz w:val="24"/>
          <w:szCs w:val="24"/>
        </w:rPr>
        <w:t>• уважение к древне</w:t>
      </w:r>
      <w:r w:rsidR="001A4DB7">
        <w:rPr>
          <w:rFonts w:ascii="Times New Roman" w:hAnsi="Times New Roman"/>
          <w:sz w:val="24"/>
          <w:szCs w:val="24"/>
        </w:rPr>
        <w:t>русской культуре и культуре дру</w:t>
      </w:r>
      <w:r w:rsidRPr="001A4DB7">
        <w:rPr>
          <w:rFonts w:ascii="Times New Roman" w:hAnsi="Times New Roman"/>
          <w:sz w:val="24"/>
          <w:szCs w:val="24"/>
        </w:rPr>
        <w:t>гих народов, понимани</w:t>
      </w:r>
      <w:r w:rsidR="001A4DB7">
        <w:rPr>
          <w:rFonts w:ascii="Times New Roman" w:hAnsi="Times New Roman"/>
          <w:sz w:val="24"/>
          <w:szCs w:val="24"/>
        </w:rPr>
        <w:t>е культурного многообразия наро</w:t>
      </w:r>
      <w:r w:rsidRPr="001A4DB7">
        <w:rPr>
          <w:rFonts w:ascii="Times New Roman" w:hAnsi="Times New Roman"/>
          <w:sz w:val="24"/>
          <w:szCs w:val="24"/>
        </w:rPr>
        <w:t>дов Евразии в изучаемый период.</w:t>
      </w:r>
    </w:p>
    <w:p w:rsidR="00BE3FE6" w:rsidRPr="001A4DB7" w:rsidRDefault="00BE3FE6" w:rsidP="001A4D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4B1" w:rsidRPr="001A4DB7" w:rsidRDefault="007904B1" w:rsidP="001A4DB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4B1" w:rsidRPr="007904B1" w:rsidRDefault="007904B1" w:rsidP="007904B1">
      <w:pPr>
        <w:pStyle w:val="Style19"/>
        <w:widowControl/>
        <w:ind w:left="1068"/>
        <w:jc w:val="center"/>
        <w:rPr>
          <w:rStyle w:val="FontStyle132"/>
          <w:rFonts w:ascii="Times New Roman" w:hAnsi="Times New Roman" w:cs="Times New Roman"/>
          <w:sz w:val="28"/>
          <w:szCs w:val="28"/>
          <w:u w:val="single"/>
        </w:rPr>
      </w:pPr>
      <w:r w:rsidRPr="007904B1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4. Содержание тем  учебного курса.</w:t>
      </w:r>
    </w:p>
    <w:p w:rsidR="007904B1" w:rsidRDefault="007904B1" w:rsidP="00790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Всеобщая история.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Средних веков</w:t>
      </w:r>
      <w:r w:rsidR="00BF4B7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30 часов).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</w:t>
      </w:r>
    </w:p>
    <w:p w:rsidR="007904B1" w:rsidRDefault="00BE3FE6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7904B1">
        <w:rPr>
          <w:rFonts w:ascii="Times New Roman" w:hAnsi="Times New Roman"/>
          <w:sz w:val="24"/>
          <w:szCs w:val="24"/>
        </w:rPr>
        <w:t>ападная и Центральная Европа в V—XIII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христианства в раннем Средневековье. Христианизация Европы. </w:t>
      </w:r>
      <w:proofErr w:type="spellStart"/>
      <w:r>
        <w:rPr>
          <w:rFonts w:ascii="Times New Roman" w:hAnsi="Times New Roman"/>
          <w:sz w:val="24"/>
          <w:szCs w:val="24"/>
        </w:rPr>
        <w:t>Аврелий</w:t>
      </w:r>
      <w:proofErr w:type="spellEnd"/>
      <w:r>
        <w:rPr>
          <w:rFonts w:ascii="Times New Roman" w:hAnsi="Times New Roman"/>
          <w:sz w:val="24"/>
          <w:szCs w:val="24"/>
        </w:rPr>
        <w:t xml:space="preserve"> Августин Иоанн Златоуст.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государств в Западной Европы. Политическая раздробленность. Норманнские завоевания. Ранние славянские государства. Просветители славян - Кирилл и Мефодий.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Средневековое европейское общество.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Сословное общество в средневековой Европе. Феодализм. Власть духовная и светская.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двух ветвей христианства -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 пра</w:t>
      </w:r>
      <w:r>
        <w:rPr>
          <w:rFonts w:ascii="Times New Roman" w:hAnsi="Times New Roman"/>
          <w:sz w:val="24"/>
          <w:szCs w:val="24"/>
        </w:rPr>
        <w:softHyphen/>
        <w:t>вила поведения.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хозяйственной жизни. Феодалы и крестьянская община. Феодальные повинно</w:t>
      </w:r>
      <w:r>
        <w:rPr>
          <w:rFonts w:ascii="Times New Roman" w:hAnsi="Times New Roman"/>
          <w:sz w:val="24"/>
          <w:szCs w:val="24"/>
        </w:rPr>
        <w:softHyphen/>
        <w:t>сти. Жизнь, быт и труд крестьян. Средневековый город. Жизнь и быт горожан.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Цехи и гильдии.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Византия и арабский мир. Крестовые походы.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Византийская империя: территория, хозяйство, государственное устройство. Императоры Ви</w:t>
      </w:r>
      <w:r>
        <w:rPr>
          <w:rFonts w:ascii="Times New Roman" w:hAnsi="Times New Roman"/>
          <w:sz w:val="24"/>
          <w:szCs w:val="24"/>
        </w:rPr>
        <w:softHyphen/>
        <w:t>зантии.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Арабские племена: расселение, занятия. Возникновение ислама. Мухаммед. Коран. Арабские завоевания в Азии, Северной Африке, Европе.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Завоевания сельджуков и османов. Падение Византии. Османская империя.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Страны Азии и Америки в эпоху Средневековья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Китай: распад и восстановление единой державы. Империи </w:t>
      </w:r>
      <w:proofErr w:type="spellStart"/>
      <w:r>
        <w:rPr>
          <w:rFonts w:ascii="Times New Roman" w:hAnsi="Times New Roman"/>
          <w:sz w:val="24"/>
          <w:szCs w:val="24"/>
        </w:rPr>
        <w:t>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Сун</w:t>
      </w:r>
      <w:proofErr w:type="spellEnd"/>
      <w:r>
        <w:rPr>
          <w:rFonts w:ascii="Times New Roman" w:hAnsi="Times New Roman"/>
          <w:sz w:val="24"/>
          <w:szCs w:val="24"/>
        </w:rPr>
        <w:t>. Крестьянские восста</w:t>
      </w:r>
      <w:r>
        <w:rPr>
          <w:rFonts w:ascii="Times New Roman" w:hAnsi="Times New Roman"/>
          <w:sz w:val="24"/>
          <w:szCs w:val="24"/>
        </w:rPr>
        <w:softHyphen/>
        <w:t>ния, нашествия кочевников. Создание империи Мин. Индийские княжества. Создание государст</w:t>
      </w:r>
      <w:r>
        <w:rPr>
          <w:rFonts w:ascii="Times New Roman" w:hAnsi="Times New Roman"/>
          <w:sz w:val="24"/>
          <w:szCs w:val="24"/>
        </w:rPr>
        <w:softHyphen/>
        <w:t>ва Великих Моголов. Делийский султанат. Средневековая Япония.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Государства Центральной Азии в Средние века. Государство Хорезм и его покорение монго</w:t>
      </w:r>
      <w:r>
        <w:rPr>
          <w:rFonts w:ascii="Times New Roman" w:hAnsi="Times New Roman"/>
          <w:sz w:val="24"/>
          <w:szCs w:val="24"/>
        </w:rPr>
        <w:softHyphen/>
        <w:t>лами. Походы Тимура (Тамерлана).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Доколумбовы цивилизации Америки. Майя, ацтеки и инки: государства, верования, особен</w:t>
      </w:r>
      <w:r>
        <w:rPr>
          <w:rFonts w:ascii="Times New Roman" w:hAnsi="Times New Roman"/>
          <w:sz w:val="24"/>
          <w:szCs w:val="24"/>
        </w:rPr>
        <w:softHyphen/>
        <w:t>ности хозяйственной жизни.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Государства Европы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</w:t>
      </w:r>
      <w:r>
        <w:rPr>
          <w:rFonts w:ascii="Times New Roman" w:hAnsi="Times New Roman"/>
          <w:sz w:val="24"/>
          <w:szCs w:val="24"/>
        </w:rPr>
        <w:softHyphen/>
        <w:t>тия вольностей. Парламент. Священная Римская империя германской нации. Германские госу</w:t>
      </w:r>
      <w:r>
        <w:rPr>
          <w:rFonts w:ascii="Times New Roman" w:hAnsi="Times New Roman"/>
          <w:sz w:val="24"/>
          <w:szCs w:val="24"/>
        </w:rPr>
        <w:softHyphen/>
        <w:t xml:space="preserve">дарства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Кризис европейского сословного общества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 Столетняя война: причины и итоги. Жанна </w:t>
      </w:r>
      <w:proofErr w:type="spellStart"/>
      <w:r>
        <w:rPr>
          <w:rFonts w:ascii="Times New Roman" w:hAnsi="Times New Roman"/>
          <w:sz w:val="24"/>
          <w:szCs w:val="24"/>
        </w:rPr>
        <w:t>д'Арк</w:t>
      </w:r>
      <w:proofErr w:type="spellEnd"/>
      <w:r>
        <w:rPr>
          <w:rFonts w:ascii="Times New Roman" w:hAnsi="Times New Roman"/>
          <w:sz w:val="24"/>
          <w:szCs w:val="24"/>
        </w:rPr>
        <w:t>. Война Алой и Белой розы. Крестьянские и городские восстания. Жакерия. Восста</w:t>
      </w:r>
      <w:r>
        <w:rPr>
          <w:rFonts w:ascii="Times New Roman" w:hAnsi="Times New Roman"/>
          <w:sz w:val="24"/>
          <w:szCs w:val="24"/>
        </w:rPr>
        <w:softHyphen/>
        <w:t xml:space="preserve">ние </w:t>
      </w:r>
      <w:proofErr w:type="spellStart"/>
      <w:r>
        <w:rPr>
          <w:rFonts w:ascii="Times New Roman" w:hAnsi="Times New Roman"/>
          <w:sz w:val="24"/>
          <w:szCs w:val="24"/>
        </w:rPr>
        <w:t>Уота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Тайлера</w:t>
      </w:r>
      <w:proofErr w:type="spellEnd"/>
      <w:r>
        <w:rPr>
          <w:rFonts w:ascii="Times New Roman" w:hAnsi="Times New Roman"/>
          <w:sz w:val="24"/>
          <w:szCs w:val="24"/>
        </w:rPr>
        <w:t>. Кризис католической церкви. Папы и императоры. Гуситское движение в Че</w:t>
      </w:r>
      <w:r>
        <w:rPr>
          <w:rFonts w:ascii="Times New Roman" w:hAnsi="Times New Roman"/>
          <w:sz w:val="24"/>
          <w:szCs w:val="24"/>
        </w:rPr>
        <w:softHyphen/>
        <w:t>хии. Ян Гус.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Средневековья.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науки и техники. Появление университетов. Схоластика. Начало книгопечатания в Европе.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Византии.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средневековой культуры народов Востока. Архитектура и поэзия.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История России.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России с древности до XV в.</w:t>
      </w:r>
      <w:r w:rsidR="00BF4B73">
        <w:rPr>
          <w:rFonts w:ascii="Times New Roman" w:hAnsi="Times New Roman"/>
          <w:sz w:val="24"/>
          <w:szCs w:val="24"/>
        </w:rPr>
        <w:t xml:space="preserve"> (4</w:t>
      </w:r>
      <w:r>
        <w:rPr>
          <w:rFonts w:ascii="Times New Roman" w:hAnsi="Times New Roman"/>
          <w:sz w:val="24"/>
          <w:szCs w:val="24"/>
        </w:rPr>
        <w:t>0 часов).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Народы и государства на территории нашей страны в древности.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Заселение Евразии. Великое переселение народов. Народы на территории нашей страны до середины I тысячелетия до н. э. Влияние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</w:t>
      </w:r>
      <w:proofErr w:type="spellStart"/>
      <w:r>
        <w:rPr>
          <w:rFonts w:ascii="Times New Roman" w:hAnsi="Times New Roman"/>
          <w:sz w:val="24"/>
          <w:szCs w:val="24"/>
        </w:rPr>
        <w:t>Булгария</w:t>
      </w:r>
      <w:proofErr w:type="spellEnd"/>
      <w:r>
        <w:rPr>
          <w:rFonts w:ascii="Times New Roman" w:hAnsi="Times New Roman"/>
          <w:sz w:val="24"/>
          <w:szCs w:val="24"/>
        </w:rPr>
        <w:t>. Кочевые народы Степи.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Язычество. Распространение христианства, ислама, иудаизма на территории нашей страны в древности.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Восточные славяне в древности (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IX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Праславяне</w:t>
      </w:r>
      <w:proofErr w:type="spellEnd"/>
      <w:r>
        <w:rPr>
          <w:rFonts w:ascii="Times New Roman" w:hAnsi="Times New Roman"/>
          <w:sz w:val="24"/>
          <w:szCs w:val="24"/>
        </w:rPr>
        <w:t>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Древнерусское государство (IX - начало XII 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Новгород и Киев — центры древнерусской государственности. Первые Рюриковичи. Склады</w:t>
      </w:r>
      <w:r>
        <w:rPr>
          <w:rFonts w:ascii="Times New Roman" w:hAnsi="Times New Roman"/>
          <w:sz w:val="24"/>
          <w:szCs w:val="24"/>
        </w:rPr>
        <w:softHyphen/>
        <w:t>вание крупной земельной собственности. Древнерусские города. Русь и Византия. Владимир I и принятие христианства.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Расцвет Руси при Ярославе Мудром. «Русская правда». Русь и народы Степи. Княжеские усобицы. Владимир Мономах. Международные связи Древней Руси. Распад Древнерусского го</w:t>
      </w:r>
      <w:r>
        <w:rPr>
          <w:rFonts w:ascii="Times New Roman" w:hAnsi="Times New Roman"/>
          <w:sz w:val="24"/>
          <w:szCs w:val="24"/>
        </w:rPr>
        <w:softHyphen/>
        <w:t>сударства.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земли и княжества в начале удельного периода (начало XII - первая половина XIII в.).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Удельный период: экономические и политические причины раздробленности. Формы земле</w:t>
      </w:r>
      <w:r>
        <w:rPr>
          <w:rFonts w:ascii="Times New Roman" w:hAnsi="Times New Roman"/>
          <w:sz w:val="24"/>
          <w:szCs w:val="24"/>
        </w:rPr>
        <w:softHyphen/>
        <w:t>владения. Князья и бояре. Свободное и зависимое население. Рост числа городов. Географиче</w:t>
      </w:r>
      <w:r>
        <w:rPr>
          <w:rFonts w:ascii="Times New Roman" w:hAnsi="Times New Roman"/>
          <w:sz w:val="24"/>
          <w:szCs w:val="24"/>
        </w:rPr>
        <w:softHyphen/>
        <w:t>ское положение, хозяйство, политический строй крупнейших русских земель (Новгород Вели</w:t>
      </w:r>
      <w:r>
        <w:rPr>
          <w:rFonts w:ascii="Times New Roman" w:hAnsi="Times New Roman"/>
          <w:sz w:val="24"/>
          <w:szCs w:val="24"/>
        </w:rPr>
        <w:softHyphen/>
        <w:t>кий, Киевское, Владимиро-Суздальское, Галицко-Волынское княжества).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Идея единства русских земель в период раздробленности. «Слово о полку Игореве».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Культура Руси в </w:t>
      </w:r>
      <w:proofErr w:type="spellStart"/>
      <w:r>
        <w:rPr>
          <w:rFonts w:ascii="Times New Roman" w:hAnsi="Times New Roman"/>
          <w:sz w:val="24"/>
          <w:szCs w:val="24"/>
        </w:rPr>
        <w:t>домонгольское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Языческая культура восточных славян. Религиозно-культурное влияние Византии. Особенно</w:t>
      </w:r>
      <w:r>
        <w:rPr>
          <w:rFonts w:ascii="Times New Roman" w:hAnsi="Times New Roman"/>
          <w:sz w:val="24"/>
          <w:szCs w:val="24"/>
        </w:rPr>
        <w:softHyphen/>
        <w:t>сти развития древнерусской культуры.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и своеобразие культурных традиций в русских землях и княжествах накануне мон</w:t>
      </w:r>
      <w:r>
        <w:rPr>
          <w:rFonts w:ascii="Times New Roman" w:hAnsi="Times New Roman"/>
          <w:sz w:val="24"/>
          <w:szCs w:val="24"/>
        </w:rPr>
        <w:softHyphen/>
        <w:t>гольского завоевания. Фольклор. Происхождение славянской письменности. Берестяные грамо</w:t>
      </w:r>
      <w:r>
        <w:rPr>
          <w:rFonts w:ascii="Times New Roman" w:hAnsi="Times New Roman"/>
          <w:sz w:val="24"/>
          <w:szCs w:val="24"/>
        </w:rPr>
        <w:softHyphen/>
        <w:t>ты. Зодчество и живопись. Быт и нравы.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Борьба с внешней агрессией в XIII 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Чингисхан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</w:t>
      </w:r>
      <w:r>
        <w:rPr>
          <w:rFonts w:ascii="Times New Roman" w:hAnsi="Times New Roman"/>
          <w:sz w:val="24"/>
          <w:szCs w:val="24"/>
        </w:rPr>
        <w:softHyphen/>
        <w:t>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Складывание предпосылок образования Российского государства (вторая половина XIII - се</w:t>
      </w:r>
      <w:r>
        <w:rPr>
          <w:rFonts w:ascii="Times New Roman" w:hAnsi="Times New Roman"/>
          <w:sz w:val="24"/>
          <w:szCs w:val="24"/>
        </w:rPr>
        <w:softHyphen/>
        <w:t>редина XV в.).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Русские земли во второй половине </w:t>
      </w:r>
      <w:r>
        <w:rPr>
          <w:rFonts w:ascii="Times New Roman" w:hAnsi="Times New Roman"/>
          <w:spacing w:val="20"/>
          <w:sz w:val="24"/>
          <w:szCs w:val="24"/>
        </w:rPr>
        <w:t>XIIII</w:t>
      </w:r>
      <w:r>
        <w:rPr>
          <w:rFonts w:ascii="Times New Roman" w:hAnsi="Times New Roman"/>
          <w:sz w:val="24"/>
          <w:szCs w:val="24"/>
        </w:rPr>
        <w:t xml:space="preserve"> первой половине XV в. Борьба против ордынского ига. Русские земли в составе Великого княжества Литовского.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Калита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 утверждение ведущей роли Москвы. Куликовская битва. Дмитрий Донской. Роль церкви в общественной жизни. Сергий Радонежский.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Завершение образования Российского государства в конце XV — начале XVI в.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Предпосылки образования Российского государства. Иван III. Василий III.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1497 г. Местничество. Традиционный характер экономики.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Русская культура второй половины </w:t>
      </w:r>
      <w:r>
        <w:rPr>
          <w:rFonts w:ascii="Times New Roman" w:eastAsia="Times New Roman" w:hAnsi="Times New Roman"/>
          <w:sz w:val="24"/>
          <w:szCs w:val="24"/>
          <w:lang w:val="en-US"/>
        </w:rPr>
        <w:t>XIII</w:t>
      </w: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XV</w:t>
      </w:r>
      <w:r>
        <w:rPr>
          <w:rFonts w:ascii="Times New Roman" w:eastAsia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Монгольское завоевание и культурное развитие Руси. Куликовская победа и подъем русского национального самосознания. Москва - центр складывающейся культуры русской народности Отражение идеи общерусского единства в устном народном творчестве, летописании, литературе.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Задонщина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 Теория «Москва — Третий Рим». Феофан Грек. Строительство Московского Кремля. Андрей Рублев.</w:t>
      </w:r>
    </w:p>
    <w:p w:rsidR="007904B1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</w:rPr>
      </w:pPr>
    </w:p>
    <w:p w:rsidR="007904B1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</w:rPr>
      </w:pPr>
    </w:p>
    <w:p w:rsidR="004243D5" w:rsidRDefault="004243D5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243D5" w:rsidRDefault="004243D5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904B1" w:rsidRDefault="007904B1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3007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lastRenderedPageBreak/>
        <w:t>5. Учебно- тематический план</w:t>
      </w:r>
    </w:p>
    <w:p w:rsidR="007904B1" w:rsidRDefault="008D1066" w:rsidP="008D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история. История Средних веков</w:t>
      </w:r>
      <w:r w:rsidR="00BF4B73">
        <w:rPr>
          <w:rFonts w:ascii="Times New Roman" w:hAnsi="Times New Roman"/>
          <w:b/>
          <w:sz w:val="24"/>
          <w:szCs w:val="24"/>
        </w:rPr>
        <w:t xml:space="preserve"> (30 часов)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7904B1" w:rsidRPr="00160C5B" w:rsidTr="00BF4B73">
        <w:trPr>
          <w:trHeight w:val="687"/>
        </w:trPr>
        <w:tc>
          <w:tcPr>
            <w:tcW w:w="1049" w:type="dxa"/>
          </w:tcPr>
          <w:p w:rsidR="007904B1" w:rsidRPr="001A45C7" w:rsidRDefault="007904B1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№ раздела  </w:t>
            </w:r>
          </w:p>
        </w:tc>
        <w:tc>
          <w:tcPr>
            <w:tcW w:w="10966" w:type="dxa"/>
          </w:tcPr>
          <w:p w:rsidR="007904B1" w:rsidRPr="001A45C7" w:rsidRDefault="007904B1" w:rsidP="00BF4B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8D1066">
              <w:rPr>
                <w:rFonts w:ascii="Times New Roman" w:hAnsi="Times New Roman"/>
                <w:b/>
                <w:sz w:val="24"/>
                <w:szCs w:val="24"/>
              </w:rPr>
              <w:t>темы (раздела)</w:t>
            </w:r>
          </w:p>
        </w:tc>
        <w:tc>
          <w:tcPr>
            <w:tcW w:w="2127" w:type="dxa"/>
          </w:tcPr>
          <w:p w:rsidR="007904B1" w:rsidRPr="001A45C7" w:rsidRDefault="007904B1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7904B1" w:rsidRPr="00160C5B" w:rsidTr="00BF4B73">
        <w:tc>
          <w:tcPr>
            <w:tcW w:w="1049" w:type="dxa"/>
          </w:tcPr>
          <w:p w:rsidR="007904B1" w:rsidRPr="00160C5B" w:rsidRDefault="007904B1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66" w:type="dxa"/>
          </w:tcPr>
          <w:p w:rsidR="007904B1" w:rsidRPr="00BE3FE6" w:rsidRDefault="008D1066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Введение. Понятие «Средние века». Хронологические рамки Средневековья </w:t>
            </w:r>
          </w:p>
        </w:tc>
        <w:tc>
          <w:tcPr>
            <w:tcW w:w="2127" w:type="dxa"/>
          </w:tcPr>
          <w:p w:rsidR="007904B1" w:rsidRPr="00430181" w:rsidRDefault="007904B1" w:rsidP="00BF4B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018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160C5B" w:rsidRDefault="008D1066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Тема 1.  </w:t>
            </w:r>
          </w:p>
        </w:tc>
        <w:tc>
          <w:tcPr>
            <w:tcW w:w="10966" w:type="dxa"/>
          </w:tcPr>
          <w:p w:rsidR="007904B1" w:rsidRPr="001A45C7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Ста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новление средневековой Европы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</w:rPr>
              <w:t xml:space="preserve"> вв.)</w:t>
            </w:r>
            <w:r w:rsidR="00BE3FE6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7904B1" w:rsidRPr="00430181" w:rsidRDefault="008D1066" w:rsidP="00BF4B7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052DFB" w:rsidRDefault="008D1066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2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7904B1" w:rsidRPr="005348C2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Византийская империя и славяне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VI</w:t>
            </w:r>
            <w:r w:rsidR="00BE3FE6" w:rsidRP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–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XI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вв.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7904B1" w:rsidRPr="00430181" w:rsidRDefault="008D1066" w:rsidP="00BF4B7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052DFB" w:rsidRDefault="008D1066" w:rsidP="00BF4B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3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7904B1" w:rsidRPr="005348C2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Арабы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</w:t>
            </w:r>
            <w:r w:rsidR="00BE3FE6" w:rsidRPr="00BE3FE6">
              <w:rPr>
                <w:rFonts w:ascii="Times New Roman" w:hAnsi="Times New Roman"/>
                <w:b/>
                <w:sz w:val="20"/>
                <w:szCs w:val="20"/>
              </w:rPr>
              <w:t xml:space="preserve"> вв.</w:t>
            </w:r>
            <w:r w:rsidR="00BE3FE6">
              <w:rPr>
                <w:rFonts w:ascii="Times New Roman" w:hAnsi="Times New Roman"/>
                <w:b/>
              </w:rPr>
              <w:t xml:space="preserve">  </w:t>
            </w:r>
          </w:p>
        </w:tc>
        <w:tc>
          <w:tcPr>
            <w:tcW w:w="2127" w:type="dxa"/>
          </w:tcPr>
          <w:p w:rsidR="007904B1" w:rsidRPr="00430181" w:rsidRDefault="008D1066" w:rsidP="00BF4B7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052DFB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4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7904B1" w:rsidRPr="00052DFB" w:rsidRDefault="008D1066" w:rsidP="00BE3FE6">
            <w:pPr>
              <w:spacing w:after="0" w:line="240" w:lineRule="auto"/>
              <w:ind w:hanging="56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Феодалы и крестьяне. </w:t>
            </w:r>
          </w:p>
        </w:tc>
        <w:tc>
          <w:tcPr>
            <w:tcW w:w="2127" w:type="dxa"/>
          </w:tcPr>
          <w:p w:rsidR="007904B1" w:rsidRPr="00430181" w:rsidRDefault="008D1066" w:rsidP="00BF4B73">
            <w:pPr>
              <w:pStyle w:val="a4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052DFB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5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7904B1" w:rsidRPr="00BE3FE6" w:rsidRDefault="008D1066" w:rsidP="00BE3FE6">
            <w:pPr>
              <w:spacing w:after="0" w:line="240" w:lineRule="auto"/>
              <w:ind w:left="-84"/>
              <w:jc w:val="both"/>
              <w:rPr>
                <w:spacing w:val="-1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Средневековый город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в Западной и Центральной Европе.</w:t>
            </w:r>
          </w:p>
        </w:tc>
        <w:tc>
          <w:tcPr>
            <w:tcW w:w="2127" w:type="dxa"/>
          </w:tcPr>
          <w:p w:rsidR="007904B1" w:rsidRPr="008D1066" w:rsidRDefault="008D1066" w:rsidP="00BF4B7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8D1066">
              <w:rPr>
                <w:rFonts w:ascii="Times New Roman" w:hAnsi="Times New Roman"/>
                <w:b/>
              </w:rPr>
              <w:t>2</w:t>
            </w:r>
          </w:p>
        </w:tc>
      </w:tr>
      <w:tr w:rsidR="007904B1" w:rsidRPr="00160C5B" w:rsidTr="00BF4B73">
        <w:trPr>
          <w:cantSplit/>
        </w:trPr>
        <w:tc>
          <w:tcPr>
            <w:tcW w:w="1049" w:type="dxa"/>
          </w:tcPr>
          <w:p w:rsidR="007904B1" w:rsidRPr="00052DFB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6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7904B1" w:rsidRPr="00052DFB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Католическая церковь в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XI</w:t>
            </w:r>
            <w:r w:rsidR="00BE3FE6" w:rsidRP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-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XIII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веках. Крестовые походы.</w:t>
            </w:r>
            <w:r w:rsidR="00BE3FE6" w:rsidRPr="00052DF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904B1" w:rsidRPr="00430181" w:rsidRDefault="008D106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7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8D1066" w:rsidRPr="00A861D0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Образование централизованных </w:t>
            </w:r>
            <w:proofErr w:type="gramStart"/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государств  в</w:t>
            </w:r>
            <w:proofErr w:type="gramEnd"/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Западной Европе в XI—XV вв. 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</w:tcPr>
          <w:p w:rsidR="008D1066" w:rsidRDefault="008D106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6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BE3FE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8</w:t>
            </w:r>
            <w:r w:rsidR="008D1066"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8D1066" w:rsidRPr="00A861D0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Славянские государ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ства и Византия в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XIV</w:t>
            </w:r>
            <w:r w:rsidR="00BE3FE6" w:rsidRP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-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val="en-US" w:eastAsia="ru-RU"/>
              </w:rPr>
              <w:t>XV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веках </w:t>
            </w:r>
          </w:p>
        </w:tc>
        <w:tc>
          <w:tcPr>
            <w:tcW w:w="2127" w:type="dxa"/>
          </w:tcPr>
          <w:p w:rsidR="008D1066" w:rsidRDefault="00BE3FE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BE3FE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9</w:t>
            </w:r>
            <w:r w:rsidR="008D1066"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8D1066" w:rsidRPr="00BE3FE6" w:rsidRDefault="008D1066" w:rsidP="00BE3FE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Культура Запа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дной Европы в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Средние века</w:t>
            </w:r>
          </w:p>
        </w:tc>
        <w:tc>
          <w:tcPr>
            <w:tcW w:w="2127" w:type="dxa"/>
          </w:tcPr>
          <w:p w:rsidR="008D1066" w:rsidRDefault="008D106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1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0</w:t>
            </w:r>
            <w:r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.  </w:t>
            </w:r>
          </w:p>
        </w:tc>
        <w:tc>
          <w:tcPr>
            <w:tcW w:w="10966" w:type="dxa"/>
          </w:tcPr>
          <w:p w:rsidR="008D1066" w:rsidRDefault="00BE3FE6" w:rsidP="008D106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Страны Азии, </w:t>
            </w:r>
            <w:r w:rsidR="008D1066" w:rsidRPr="00A861D0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Америки</w:t>
            </w: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и Африки  в Средние века</w:t>
            </w:r>
          </w:p>
          <w:p w:rsidR="008D1066" w:rsidRPr="00A861D0" w:rsidRDefault="008D1066" w:rsidP="008D106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8D1066" w:rsidRDefault="008D106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0966" w:type="dxa"/>
          </w:tcPr>
          <w:p w:rsidR="008D1066" w:rsidRPr="00213D10" w:rsidRDefault="008D1066" w:rsidP="008D106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Повторение 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и контроль</w:t>
            </w:r>
          </w:p>
          <w:p w:rsidR="008D1066" w:rsidRPr="00A861D0" w:rsidRDefault="008D1066" w:rsidP="008D106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8D1066" w:rsidRDefault="008D1066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2</w:t>
            </w:r>
          </w:p>
        </w:tc>
      </w:tr>
      <w:tr w:rsidR="008D1066" w:rsidRPr="00160C5B" w:rsidTr="00BF4B73">
        <w:trPr>
          <w:cantSplit/>
        </w:trPr>
        <w:tc>
          <w:tcPr>
            <w:tcW w:w="1049" w:type="dxa"/>
          </w:tcPr>
          <w:p w:rsidR="008D1066" w:rsidRDefault="008D1066" w:rsidP="00BF4B73">
            <w:pPr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0966" w:type="dxa"/>
          </w:tcPr>
          <w:p w:rsidR="008D1066" w:rsidRPr="00A861D0" w:rsidRDefault="00BF4B73" w:rsidP="008D1066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7" w:type="dxa"/>
          </w:tcPr>
          <w:p w:rsidR="008D1066" w:rsidRDefault="00BF4B73" w:rsidP="00BF4B73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30</w:t>
            </w:r>
          </w:p>
        </w:tc>
      </w:tr>
    </w:tbl>
    <w:p w:rsidR="007904B1" w:rsidRDefault="007904B1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243D5" w:rsidRDefault="004243D5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4243D5" w:rsidRPr="0030079C" w:rsidRDefault="004243D5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904B1" w:rsidRDefault="00BF4B73" w:rsidP="00BF4B73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История России. </w:t>
      </w:r>
      <w:r>
        <w:rPr>
          <w:rFonts w:ascii="Times New Roman" w:hAnsi="Times New Roman"/>
          <w:b/>
          <w:sz w:val="24"/>
          <w:szCs w:val="24"/>
        </w:rPr>
        <w:t>История России с древности до XV в. (40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№ раздела  </w:t>
            </w:r>
          </w:p>
        </w:tc>
        <w:tc>
          <w:tcPr>
            <w:tcW w:w="10914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темы (раздела)</w:t>
            </w:r>
          </w:p>
        </w:tc>
        <w:tc>
          <w:tcPr>
            <w:tcW w:w="2127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Введение. Наша Родина — Россия</w:t>
            </w: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1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F4B73" w:rsidRPr="00BF4B73" w:rsidRDefault="00BF4B73" w:rsidP="00BF4B7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Народы и государства</w:t>
            </w:r>
            <w:r w:rsidR="00BE3FE6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на территории нашей страны в древности</w:t>
            </w:r>
          </w:p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2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Русь в IX — первой половине XII в.</w:t>
            </w: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3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F4B73" w:rsidRPr="00BF4B73" w:rsidRDefault="00BF4B73" w:rsidP="00BF4B7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Русь в середине ХII — начале XIII в.</w:t>
            </w:r>
          </w:p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4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F4B73" w:rsidRPr="00BF4B73" w:rsidRDefault="00BF4B73" w:rsidP="00BF4B7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Русские земли в середине XIII — XIV в.</w:t>
            </w:r>
          </w:p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5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F4B73" w:rsidRPr="00BF4B73" w:rsidRDefault="00BF4B73" w:rsidP="00BF4B7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Формирование единого Русского государства</w:t>
            </w:r>
          </w:p>
          <w:p w:rsidR="00BF4B73" w:rsidRPr="00BF4B73" w:rsidRDefault="00BF4B73" w:rsidP="00BF4B73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F4B73" w:rsidTr="00BE3FE6">
        <w:tc>
          <w:tcPr>
            <w:tcW w:w="1101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BF4B73" w:rsidRDefault="00BF4B73" w:rsidP="00BF4B73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7" w:type="dxa"/>
          </w:tcPr>
          <w:p w:rsidR="00BF4B73" w:rsidRPr="00BF4B73" w:rsidRDefault="00BF4B73" w:rsidP="00BF4B73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</w:tr>
    </w:tbl>
    <w:p w:rsidR="00BF4B73" w:rsidRDefault="00BF4B73" w:rsidP="00BF4B73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</w:p>
    <w:p w:rsidR="008F0D5A" w:rsidRPr="00D813C5" w:rsidRDefault="008F0D5A" w:rsidP="008F0D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6. </w:t>
      </w:r>
      <w:r w:rsidRPr="00D813C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Требования к уровню подготовки учащихся, обучающихся по данной программе:</w:t>
      </w:r>
    </w:p>
    <w:p w:rsidR="008F0D5A" w:rsidRPr="00C038A3" w:rsidRDefault="008F0D5A" w:rsidP="008F0D5A">
      <w:pPr>
        <w:autoSpaceDE w:val="0"/>
        <w:autoSpaceDN w:val="0"/>
        <w:adjustRightInd w:val="0"/>
        <w:spacing w:before="134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     </w:t>
      </w: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Знание хронологии, работа с хронологией:</w:t>
      </w:r>
    </w:p>
    <w:p w:rsidR="008F0D5A" w:rsidRPr="00C038A3" w:rsidRDefault="008F0D5A" w:rsidP="00BE3FE6">
      <w:pPr>
        <w:pStyle w:val="a3"/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указывать хронологические рамки и периоды ключевых процессов, а также даты важнейших событий всеобщей исто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рии;</w:t>
      </w:r>
    </w:p>
    <w:p w:rsidR="008F0D5A" w:rsidRPr="00C038A3" w:rsidRDefault="008F0D5A" w:rsidP="00BE3FE6">
      <w:pPr>
        <w:pStyle w:val="a3"/>
        <w:numPr>
          <w:ilvl w:val="0"/>
          <w:numId w:val="3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соотносить год с веком, эрой, устанавливать последова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тельность и длительность исторических событий.</w:t>
      </w:r>
    </w:p>
    <w:p w:rsidR="008F0D5A" w:rsidRPr="00C038A3" w:rsidRDefault="008F0D5A" w:rsidP="008F0D5A">
      <w:pPr>
        <w:tabs>
          <w:tab w:val="left" w:pos="677"/>
        </w:tabs>
        <w:autoSpaceDE w:val="0"/>
        <w:autoSpaceDN w:val="0"/>
        <w:adjustRightInd w:val="0"/>
        <w:spacing w:before="120" w:after="0" w:line="240" w:lineRule="auto"/>
        <w:ind w:left="37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Знание исторических фактов, работа с фактами:</w:t>
      </w:r>
    </w:p>
    <w:p w:rsidR="008F0D5A" w:rsidRPr="00C038A3" w:rsidRDefault="008F0D5A" w:rsidP="00BE3FE6">
      <w:pPr>
        <w:pStyle w:val="a3"/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место, обстоятельства, участников, этапы, особенности, результаты важнейших исторических со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бытий;</w:t>
      </w:r>
    </w:p>
    <w:p w:rsidR="008F0D5A" w:rsidRPr="00C038A3" w:rsidRDefault="008F0D5A" w:rsidP="00BE3FE6">
      <w:pPr>
        <w:pStyle w:val="a3"/>
        <w:numPr>
          <w:ilvl w:val="0"/>
          <w:numId w:val="4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группировать (классифицировать) факты по различным признакам и основаниям.</w:t>
      </w:r>
    </w:p>
    <w:p w:rsidR="008F0D5A" w:rsidRPr="00C038A3" w:rsidRDefault="008F0D5A" w:rsidP="008F0D5A">
      <w:pPr>
        <w:tabs>
          <w:tab w:val="left" w:pos="677"/>
        </w:tabs>
        <w:autoSpaceDE w:val="0"/>
        <w:autoSpaceDN w:val="0"/>
        <w:adjustRightInd w:val="0"/>
        <w:spacing w:before="144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    </w:t>
      </w: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Работа с историческими источниками:</w:t>
      </w:r>
    </w:p>
    <w:p w:rsidR="008F0D5A" w:rsidRPr="00C038A3" w:rsidRDefault="008F0D5A" w:rsidP="00BE3FE6">
      <w:pPr>
        <w:numPr>
          <w:ilvl w:val="0"/>
          <w:numId w:val="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читать историческую карту с опорой на легенду, ориен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:rsidR="008F0D5A" w:rsidRPr="00C038A3" w:rsidRDefault="008F0D5A" w:rsidP="00BE3FE6">
      <w:pPr>
        <w:numPr>
          <w:ilvl w:val="0"/>
          <w:numId w:val="5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осуществлять поиск необходимой информации в одном или нескольких источниках (материальных, текстовых, изо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бразительных и др.), отбирать её, группировать, обобщать;</w:t>
      </w:r>
    </w:p>
    <w:p w:rsidR="008F0D5A" w:rsidRPr="00C038A3" w:rsidRDefault="008F0D5A" w:rsidP="00BE3FE6">
      <w:pPr>
        <w:pStyle w:val="a3"/>
        <w:numPr>
          <w:ilvl w:val="0"/>
          <w:numId w:val="5"/>
        </w:numPr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сравнивать данные разных источников, выявлять их сходство и различия, время и место создания.</w:t>
      </w:r>
    </w:p>
    <w:p w:rsidR="008F0D5A" w:rsidRPr="00C038A3" w:rsidRDefault="008F0D5A" w:rsidP="008F0D5A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    </w:t>
      </w: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Описание (реконструкция):</w:t>
      </w:r>
    </w:p>
    <w:p w:rsidR="008F0D5A" w:rsidRPr="00C038A3" w:rsidRDefault="008F0D5A" w:rsidP="00BE3FE6">
      <w:pPr>
        <w:pStyle w:val="a3"/>
        <w:numPr>
          <w:ilvl w:val="0"/>
          <w:numId w:val="6"/>
        </w:numPr>
        <w:tabs>
          <w:tab w:val="left" w:pos="5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последовательно строить рассказ (устно или письменно) об исторических событиях, их участниках;</w:t>
      </w:r>
    </w:p>
    <w:p w:rsidR="008F0D5A" w:rsidRPr="00C038A3" w:rsidRDefault="008F0D5A" w:rsidP="00BE3FE6">
      <w:pPr>
        <w:pStyle w:val="a3"/>
        <w:numPr>
          <w:ilvl w:val="0"/>
          <w:numId w:val="6"/>
        </w:numPr>
        <w:tabs>
          <w:tab w:val="left" w:pos="475"/>
        </w:tabs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условия и образ жизни, занятия людей, их достижения в различные исторические эпохи;</w:t>
      </w:r>
    </w:p>
    <w:p w:rsidR="008F0D5A" w:rsidRPr="00C038A3" w:rsidRDefault="008F0D5A" w:rsidP="00BE3FE6">
      <w:pPr>
        <w:pStyle w:val="a3"/>
        <w:numPr>
          <w:ilvl w:val="0"/>
          <w:numId w:val="6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на основе текста и иллюстраций учебника, дополнитель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ной литературы, макетов, электронных изданий, </w:t>
      </w:r>
      <w:proofErr w:type="spellStart"/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интернет-ре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сурсов</w:t>
      </w:r>
      <w:proofErr w:type="spellEnd"/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 xml:space="preserve"> и т. п. составлять описание исторических объектов, па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мятников.</w:t>
      </w:r>
    </w:p>
    <w:p w:rsidR="008F0D5A" w:rsidRPr="00C038A3" w:rsidRDefault="008F0D5A" w:rsidP="008F0D5A">
      <w:pPr>
        <w:tabs>
          <w:tab w:val="left" w:pos="614"/>
        </w:tabs>
        <w:autoSpaceDE w:val="0"/>
        <w:autoSpaceDN w:val="0"/>
        <w:adjustRightInd w:val="0"/>
        <w:spacing w:before="149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     Анализ, объяснение: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различать факт (событие) и его описание (факт источ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ника, факт историка);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соотносить единичные исторические факты и общие яв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ления;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  <w:tab w:val="left" w:pos="3293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различать причину и следствие исторических событий, явлений;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ab/>
        <w:t>\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выделять характерные, существенные признаки истори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событий и явлений;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раскрывать смысл, значение важнейших исторических понятий;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сравнивать исторические события и явления, определять в них общее и различия;</w:t>
      </w:r>
    </w:p>
    <w:p w:rsidR="008F0D5A" w:rsidRPr="00C038A3" w:rsidRDefault="008F0D5A" w:rsidP="00BE3FE6">
      <w:pPr>
        <w:pStyle w:val="a3"/>
        <w:numPr>
          <w:ilvl w:val="0"/>
          <w:numId w:val="7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излагать суждения о причинах и следствиях историче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ских событий.</w:t>
      </w:r>
    </w:p>
    <w:p w:rsidR="008F0D5A" w:rsidRPr="00C038A3" w:rsidRDefault="008F0D5A" w:rsidP="008F0D5A">
      <w:pPr>
        <w:tabs>
          <w:tab w:val="left" w:pos="614"/>
        </w:tabs>
        <w:autoSpaceDE w:val="0"/>
        <w:autoSpaceDN w:val="0"/>
        <w:adjustRightInd w:val="0"/>
        <w:spacing w:before="158" w:after="0" w:line="240" w:lineRule="auto"/>
        <w:ind w:left="341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Работа с версиями, оценками:</w:t>
      </w:r>
    </w:p>
    <w:p w:rsidR="008F0D5A" w:rsidRPr="00C038A3" w:rsidRDefault="008F0D5A" w:rsidP="00BE3FE6">
      <w:pPr>
        <w:pStyle w:val="a3"/>
        <w:numPr>
          <w:ilvl w:val="0"/>
          <w:numId w:val="8"/>
        </w:numPr>
        <w:tabs>
          <w:tab w:val="left" w:pos="590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приводить оценки исторических событий и личностей, изложенные в учебной литературе;</w:t>
      </w:r>
    </w:p>
    <w:p w:rsidR="008F0D5A" w:rsidRPr="00C038A3" w:rsidRDefault="008F0D5A" w:rsidP="00BE3FE6">
      <w:pPr>
        <w:pStyle w:val="a3"/>
        <w:numPr>
          <w:ilvl w:val="0"/>
          <w:numId w:val="8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определять и объяснять (аргументировать) своё отноше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к наиболее значительным событиям и личностям в исто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рии и их оценку.</w:t>
      </w:r>
    </w:p>
    <w:p w:rsidR="008F0D5A" w:rsidRPr="00C038A3" w:rsidRDefault="008F0D5A" w:rsidP="008F0D5A">
      <w:pPr>
        <w:tabs>
          <w:tab w:val="left" w:pos="590"/>
        </w:tabs>
        <w:autoSpaceDE w:val="0"/>
        <w:autoSpaceDN w:val="0"/>
        <w:adjustRightInd w:val="0"/>
        <w:spacing w:before="120" w:after="0" w:line="240" w:lineRule="auto"/>
        <w:ind w:firstLine="31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Применение знаний и умений в общении, социальной   среде:</w:t>
      </w:r>
    </w:p>
    <w:p w:rsidR="008F0D5A" w:rsidRPr="00C038A3" w:rsidRDefault="008F0D5A" w:rsidP="00BE3FE6">
      <w:pPr>
        <w:pStyle w:val="a3"/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:rsidR="008F0D5A" w:rsidRPr="00C038A3" w:rsidRDefault="008F0D5A" w:rsidP="00BE3FE6">
      <w:pPr>
        <w:pStyle w:val="a3"/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использовать знания об истории и культуре своего на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рода и других народов в общении с людьми в школе и вне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школьной жизни как основу диалога в поликультурной среде;</w:t>
      </w:r>
    </w:p>
    <w:p w:rsidR="008F0D5A" w:rsidRPr="00C038A3" w:rsidRDefault="008F0D5A" w:rsidP="00BE3FE6">
      <w:pPr>
        <w:pStyle w:val="a3"/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сохранению памятников истории и куль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8F0D5A" w:rsidRPr="00C038A3" w:rsidRDefault="008F0D5A" w:rsidP="008F0D5A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F0D5A" w:rsidRPr="00C038A3" w:rsidRDefault="008F0D5A" w:rsidP="008F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Базовые компетентности являются показателями освоения курса и предполагают следующие результаты: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before="144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осуществлять поиск нужной информации по заданной теме в источниках различного типа;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выделять главное в тексте и второстепенное;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анализировать графическую, статистиче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скую, художественную, текстовую, аудиовизуальную информацию;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выстраивать ответ в соответствии с задани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ем, целью (сжато, полно, выборочно). 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развёрну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то излагать свою точку зрения, аргументировать её в соответ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ствии с возрастными возможностями;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пользоваться мультимедийными ресурсами и компьютером для обработки, передачи, систематизации ин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формации в соответствии с целью;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(на уровне возраста) вести диалог, публич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выступать с докладом, защитой презентации;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организовывать свою деятельность и соот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носить её с целью группы, коллектива;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слышать, слушать и учитывать мнение дру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гого в процессе учебного сотрудничества;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определять свою роль в учебной группе и определять вклад в общий результат;</w:t>
      </w:r>
    </w:p>
    <w:p w:rsidR="008F0D5A" w:rsidRPr="00C038A3" w:rsidRDefault="008F0D5A" w:rsidP="00BE3FE6">
      <w:pPr>
        <w:pStyle w:val="a3"/>
        <w:numPr>
          <w:ilvl w:val="0"/>
          <w:numId w:val="10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способность оценивать и корректировать своё поведение в социальной среде в соответствии с возрастом.</w:t>
      </w:r>
    </w:p>
    <w:p w:rsidR="008F0D5A" w:rsidRDefault="008F0D5A" w:rsidP="008F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Приоритетное значение имеет степень освоения различны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видами действий с информацией учебника и дополнитель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w:rsidR="00BE3FE6" w:rsidRDefault="00BE3FE6" w:rsidP="008F0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3FE6" w:rsidRDefault="00BE3FE6" w:rsidP="00BE3FE6">
      <w:pPr>
        <w:autoSpaceDE w:val="0"/>
        <w:autoSpaceDN w:val="0"/>
        <w:adjustRightInd w:val="0"/>
        <w:spacing w:after="0" w:line="240" w:lineRule="auto"/>
        <w:jc w:val="center"/>
        <w:rPr>
          <w:rStyle w:val="FontStyle137"/>
          <w:rFonts w:ascii="Times New Roman" w:hAnsi="Times New Roman"/>
          <w:sz w:val="28"/>
          <w:szCs w:val="28"/>
          <w:u w:val="single"/>
        </w:rPr>
      </w:pPr>
      <w:r>
        <w:rPr>
          <w:rStyle w:val="FontStyle137"/>
          <w:rFonts w:ascii="Times New Roman" w:hAnsi="Times New Roman"/>
          <w:sz w:val="28"/>
          <w:szCs w:val="28"/>
          <w:u w:val="single"/>
        </w:rPr>
        <w:t xml:space="preserve">7. </w:t>
      </w:r>
      <w:r w:rsidRPr="00D813C5">
        <w:rPr>
          <w:rStyle w:val="FontStyle137"/>
          <w:rFonts w:ascii="Times New Roman" w:hAnsi="Times New Roman"/>
          <w:sz w:val="28"/>
          <w:szCs w:val="28"/>
          <w:u w:val="single"/>
        </w:rPr>
        <w:t>Перечень учебно-методического обеспечения</w:t>
      </w:r>
    </w:p>
    <w:p w:rsidR="005F34A4" w:rsidRPr="005F34A4" w:rsidRDefault="005F34A4" w:rsidP="005F34A4">
      <w:pPr>
        <w:shd w:val="clear" w:color="auto" w:fill="FFFFFF"/>
        <w:tabs>
          <w:tab w:val="left" w:pos="557"/>
        </w:tabs>
        <w:spacing w:after="0" w:line="240" w:lineRule="auto"/>
        <w:ind w:firstLine="540"/>
        <w:jc w:val="both"/>
        <w:rPr>
          <w:rFonts w:ascii="Times New Roman" w:hAnsi="Times New Roman"/>
          <w:b/>
          <w:iCs/>
          <w:sz w:val="24"/>
          <w:szCs w:val="24"/>
        </w:rPr>
      </w:pPr>
      <w:r w:rsidRPr="005F34A4">
        <w:rPr>
          <w:rFonts w:ascii="Times New Roman" w:hAnsi="Times New Roman"/>
          <w:b/>
          <w:iCs/>
          <w:sz w:val="24"/>
          <w:szCs w:val="24"/>
        </w:rPr>
        <w:t>Программно-нормативное обеспечение:</w:t>
      </w:r>
    </w:p>
    <w:p w:rsidR="005F34A4" w:rsidRPr="00B31744" w:rsidRDefault="005F34A4" w:rsidP="005F34A4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 государственный  образовательный  стандарт  основного общего образования /Стандарты второго поколения /М.:«Просвещение»,2011</w:t>
      </w:r>
      <w:r w:rsidRPr="00B31744">
        <w:rPr>
          <w:rFonts w:ascii="Times New Roman" w:hAnsi="Times New Roman"/>
          <w:sz w:val="24"/>
          <w:szCs w:val="24"/>
        </w:rPr>
        <w:t>.</w:t>
      </w:r>
    </w:p>
    <w:p w:rsidR="005F34A4" w:rsidRDefault="005F34A4" w:rsidP="005F34A4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31744"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w:rsidR="005F34A4" w:rsidRPr="00E21D83" w:rsidRDefault="005F34A4" w:rsidP="005F34A4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1D83"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7" w:history="1">
        <w:r w:rsidRPr="00E21D83">
          <w:rPr>
            <w:rStyle w:val="a7"/>
            <w:rFonts w:ascii="Times New Roman" w:hAnsi="Times New Roman"/>
          </w:rPr>
          <w:t>http://минобрнауки.рф/документы/3483</w:t>
        </w:r>
      </w:hyperlink>
      <w:r w:rsidRPr="00E21D83">
        <w:rPr>
          <w:rFonts w:ascii="Times New Roman" w:hAnsi="Times New Roman"/>
          <w:sz w:val="24"/>
          <w:szCs w:val="24"/>
        </w:rPr>
        <w:t>).</w:t>
      </w:r>
    </w:p>
    <w:p w:rsidR="005F34A4" w:rsidRPr="00E21D83" w:rsidRDefault="005F34A4" w:rsidP="005F34A4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1D83">
        <w:rPr>
          <w:rFonts w:ascii="Times New Roman" w:hAnsi="Times New Roman"/>
          <w:sz w:val="24"/>
          <w:szCs w:val="24"/>
        </w:rPr>
        <w:t xml:space="preserve"> Историко-культурный стандарт (</w:t>
      </w:r>
      <w:hyperlink r:id="rId8" w:history="1">
        <w:r w:rsidRPr="00E21D83">
          <w:rPr>
            <w:rStyle w:val="a7"/>
            <w:rFonts w:ascii="Times New Roman" w:hAnsi="Times New Roman"/>
          </w:rPr>
          <w:t>http://минобрнауки.рф/документы/3483</w:t>
        </w:r>
      </w:hyperlink>
      <w:r w:rsidRPr="00E21D83">
        <w:rPr>
          <w:rFonts w:ascii="Times New Roman" w:hAnsi="Times New Roman"/>
          <w:sz w:val="24"/>
          <w:szCs w:val="24"/>
        </w:rPr>
        <w:t>).</w:t>
      </w:r>
    </w:p>
    <w:p w:rsidR="005F34A4" w:rsidRDefault="005F34A4" w:rsidP="005F34A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Данилов А.А. </w:t>
      </w:r>
      <w:r w:rsidRPr="00E21D83">
        <w:rPr>
          <w:rFonts w:ascii="Times New Roman" w:hAnsi="Times New Roman"/>
          <w:sz w:val="24"/>
          <w:szCs w:val="24"/>
          <w:lang w:eastAsia="ru-RU"/>
        </w:rPr>
        <w:t>Рабочая программа и тематическое планиро</w:t>
      </w:r>
      <w:r>
        <w:rPr>
          <w:rFonts w:ascii="Times New Roman" w:hAnsi="Times New Roman"/>
          <w:sz w:val="24"/>
          <w:szCs w:val="24"/>
          <w:lang w:eastAsia="ru-RU"/>
        </w:rPr>
        <w:t>вание курса «История России». 6-</w:t>
      </w:r>
      <w:r w:rsidRPr="00E21D83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  <w:r w:rsidRPr="00517BE1">
        <w:rPr>
          <w:rFonts w:ascii="Times New Roman" w:hAnsi="Times New Roman"/>
          <w:sz w:val="24"/>
          <w:szCs w:val="24"/>
          <w:lang w:eastAsia="ru-RU"/>
        </w:rPr>
        <w:t xml:space="preserve"> (основн</w:t>
      </w:r>
      <w:r>
        <w:rPr>
          <w:rFonts w:ascii="Times New Roman" w:hAnsi="Times New Roman"/>
          <w:sz w:val="24"/>
          <w:szCs w:val="24"/>
          <w:lang w:eastAsia="ru-RU"/>
        </w:rPr>
        <w:t xml:space="preserve">ая школа) </w:t>
      </w:r>
      <w:r w:rsidRPr="00517BE1">
        <w:rPr>
          <w:rFonts w:ascii="Times New Roman" w:hAnsi="Times New Roman"/>
          <w:sz w:val="24"/>
          <w:szCs w:val="24"/>
          <w:lang w:eastAsia="ru-RU"/>
        </w:rPr>
        <w:t>/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17BE1">
        <w:rPr>
          <w:rFonts w:ascii="Times New Roman" w:hAnsi="Times New Roman"/>
          <w:sz w:val="24"/>
          <w:szCs w:val="24"/>
          <w:lang w:eastAsia="ru-RU"/>
        </w:rPr>
        <w:t xml:space="preserve">А. А. Данилов, О. Н. Журавлева, И. Е. Барыкина. </w:t>
      </w:r>
      <w:r>
        <w:rPr>
          <w:rFonts w:ascii="Times New Roman" w:hAnsi="Times New Roman"/>
          <w:sz w:val="24"/>
          <w:szCs w:val="24"/>
          <w:lang w:eastAsia="ru-RU"/>
        </w:rPr>
        <w:t xml:space="preserve">- М.: Просвещение, 2016. </w:t>
      </w:r>
    </w:p>
    <w:p w:rsidR="005F34A4" w:rsidRPr="00517BE1" w:rsidRDefault="005F34A4" w:rsidP="005F34A4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34A4" w:rsidRPr="00C038A3" w:rsidRDefault="005F34A4" w:rsidP="00BE3F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04B1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</w:rPr>
      </w:pPr>
    </w:p>
    <w:p w:rsidR="00BE3FE6" w:rsidRPr="00BE3FE6" w:rsidRDefault="00BE3FE6" w:rsidP="00BE3FE6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 w:rsidRPr="00BE3FE6">
        <w:rPr>
          <w:rStyle w:val="FontStyle132"/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BE3FE6" w:rsidRDefault="00BE3FE6" w:rsidP="00BE3FE6">
      <w:pPr>
        <w:pStyle w:val="a4"/>
        <w:numPr>
          <w:ilvl w:val="0"/>
          <w:numId w:val="11"/>
        </w:numPr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</w:rPr>
        <w:t>Агибалова</w:t>
      </w:r>
      <w:proofErr w:type="spellEnd"/>
      <w:r>
        <w:rPr>
          <w:rFonts w:ascii="Times New Roman" w:hAnsi="Times New Roman"/>
        </w:rPr>
        <w:t xml:space="preserve"> Е.В., Донской Г.М. Всеобщая история. История С</w:t>
      </w:r>
      <w:r w:rsidRPr="007E0499">
        <w:rPr>
          <w:rFonts w:ascii="Times New Roman" w:hAnsi="Times New Roman"/>
        </w:rPr>
        <w:t>редних веков</w:t>
      </w:r>
      <w:r>
        <w:rPr>
          <w:rFonts w:ascii="Times New Roman" w:hAnsi="Times New Roman"/>
        </w:rPr>
        <w:t>.</w:t>
      </w:r>
      <w:r w:rsidRPr="00A74D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М.: Просвещение, 2015</w:t>
      </w:r>
      <w:r w:rsidRPr="00A74DBF">
        <w:rPr>
          <w:rFonts w:ascii="Times New Roman" w:hAnsi="Times New Roman"/>
        </w:rPr>
        <w:t xml:space="preserve"> </w:t>
      </w:r>
      <w:r w:rsidRPr="007E0499">
        <w:rPr>
          <w:rFonts w:ascii="Times New Roman" w:hAnsi="Times New Roman"/>
        </w:rPr>
        <w:t xml:space="preserve">                </w:t>
      </w:r>
    </w:p>
    <w:p w:rsidR="00BE3FE6" w:rsidRDefault="00BE3FE6" w:rsidP="00BE3FE6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C107F7">
        <w:rPr>
          <w:rFonts w:ascii="Times New Roman" w:hAnsi="Times New Roman"/>
        </w:rPr>
        <w:t xml:space="preserve">Арсентьев Н.М., Данилов А.А., Стефанович П.С. / под редакцией </w:t>
      </w:r>
      <w:proofErr w:type="spellStart"/>
      <w:r w:rsidRPr="00C107F7">
        <w:rPr>
          <w:rFonts w:ascii="Times New Roman" w:hAnsi="Times New Roman"/>
        </w:rPr>
        <w:t>Торкунова</w:t>
      </w:r>
      <w:proofErr w:type="spellEnd"/>
      <w:r w:rsidRPr="00C107F7">
        <w:rPr>
          <w:rFonts w:ascii="Times New Roman" w:hAnsi="Times New Roman"/>
        </w:rPr>
        <w:t xml:space="preserve"> А.В. История России. 6 класс. В 2 ча</w:t>
      </w:r>
      <w:r>
        <w:rPr>
          <w:rFonts w:ascii="Times New Roman" w:hAnsi="Times New Roman"/>
        </w:rPr>
        <w:t>стях.</w:t>
      </w:r>
      <w:r w:rsidRPr="00A74DBF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</w:rPr>
        <w:t>М.: Просвещение, 2016</w:t>
      </w:r>
    </w:p>
    <w:p w:rsidR="005F34A4" w:rsidRPr="005F34A4" w:rsidRDefault="005F34A4" w:rsidP="005F34A4">
      <w:pPr>
        <w:shd w:val="clear" w:color="auto" w:fill="FFFFFF"/>
        <w:tabs>
          <w:tab w:val="left" w:pos="562"/>
        </w:tabs>
        <w:spacing w:after="0" w:line="240" w:lineRule="auto"/>
        <w:ind w:left="454"/>
        <w:jc w:val="both"/>
        <w:rPr>
          <w:rFonts w:ascii="Times New Roman" w:hAnsi="Times New Roman"/>
          <w:iCs/>
          <w:sz w:val="24"/>
          <w:szCs w:val="24"/>
        </w:rPr>
      </w:pPr>
      <w:r w:rsidRPr="005F34A4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Состав </w:t>
      </w:r>
      <w:r w:rsidRPr="005F34A4">
        <w:rPr>
          <w:rFonts w:ascii="Times New Roman" w:hAnsi="Times New Roman"/>
          <w:iCs/>
          <w:spacing w:val="-5"/>
          <w:sz w:val="24"/>
          <w:szCs w:val="24"/>
        </w:rPr>
        <w:t>учебно-методиче</w:t>
      </w:r>
      <w:r w:rsidRPr="005F34A4">
        <w:rPr>
          <w:rFonts w:ascii="Times New Roman" w:hAnsi="Times New Roman"/>
          <w:iCs/>
          <w:sz w:val="24"/>
          <w:szCs w:val="24"/>
        </w:rPr>
        <w:t>ского комплекта: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 xml:space="preserve">Арсентьев Н.М., Данилов А.А., </w:t>
      </w:r>
      <w:r>
        <w:rPr>
          <w:rStyle w:val="af"/>
          <w:rFonts w:ascii="Times New Roman" w:hAnsi="Times New Roman"/>
          <w:sz w:val="24"/>
          <w:szCs w:val="24"/>
        </w:rPr>
        <w:t>Стефанович П.С</w:t>
      </w:r>
      <w:r w:rsidRPr="006578A3">
        <w:rPr>
          <w:rStyle w:val="af"/>
          <w:rFonts w:ascii="Times New Roman" w:hAnsi="Times New Roman"/>
          <w:sz w:val="24"/>
          <w:szCs w:val="24"/>
        </w:rPr>
        <w:t>., Токарева А.Я.</w:t>
      </w:r>
      <w:r w:rsidRPr="006578A3">
        <w:rPr>
          <w:rFonts w:ascii="Times New Roman" w:hAnsi="Times New Roman"/>
          <w:sz w:val="24"/>
          <w:szCs w:val="24"/>
          <w:lang w:eastAsia="ru-RU"/>
        </w:rPr>
        <w:t xml:space="preserve">, под редакцией А. В. </w:t>
      </w:r>
      <w:proofErr w:type="spellStart"/>
      <w:r w:rsidRPr="006578A3">
        <w:rPr>
          <w:rFonts w:ascii="Times New Roman" w:hAnsi="Times New Roman"/>
          <w:sz w:val="24"/>
          <w:szCs w:val="24"/>
          <w:lang w:eastAsia="ru-RU"/>
        </w:rPr>
        <w:t>Торкунова</w:t>
      </w:r>
      <w:proofErr w:type="spellEnd"/>
      <w:r w:rsidRPr="006578A3">
        <w:rPr>
          <w:rFonts w:ascii="Times New Roman" w:hAnsi="Times New Roman"/>
          <w:sz w:val="24"/>
          <w:szCs w:val="24"/>
        </w:rPr>
        <w:t>.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Поурочные</w:t>
      </w:r>
      <w:r>
        <w:rPr>
          <w:rFonts w:ascii="Times New Roman" w:hAnsi="Times New Roman"/>
          <w:sz w:val="24"/>
          <w:szCs w:val="24"/>
        </w:rPr>
        <w:t xml:space="preserve"> рекомендации.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Журавлева О.Н.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бочая тетрадь.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 xml:space="preserve">Данилов А.А., </w:t>
      </w:r>
      <w:proofErr w:type="spellStart"/>
      <w:r w:rsidRPr="006578A3">
        <w:rPr>
          <w:rStyle w:val="af"/>
          <w:rFonts w:ascii="Times New Roman" w:hAnsi="Times New Roman"/>
          <w:sz w:val="24"/>
          <w:szCs w:val="24"/>
        </w:rPr>
        <w:t>Лукутин</w:t>
      </w:r>
      <w:proofErr w:type="spellEnd"/>
      <w:r w:rsidRPr="006578A3">
        <w:rPr>
          <w:rStyle w:val="af"/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6578A3">
        <w:rPr>
          <w:rStyle w:val="af"/>
          <w:rFonts w:ascii="Times New Roman" w:hAnsi="Times New Roman"/>
          <w:sz w:val="24"/>
          <w:szCs w:val="24"/>
        </w:rPr>
        <w:t>Артасов</w:t>
      </w:r>
      <w:proofErr w:type="spellEnd"/>
      <w:r w:rsidRPr="006578A3">
        <w:rPr>
          <w:rStyle w:val="af"/>
          <w:rFonts w:ascii="Times New Roman" w:hAnsi="Times New Roman"/>
          <w:sz w:val="24"/>
          <w:szCs w:val="24"/>
        </w:rPr>
        <w:t xml:space="preserve"> И.А.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карт. Истор</w:t>
      </w:r>
      <w:r>
        <w:rPr>
          <w:rFonts w:ascii="Times New Roman" w:hAnsi="Times New Roman"/>
          <w:sz w:val="24"/>
          <w:szCs w:val="24"/>
        </w:rPr>
        <w:t>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Н.М. Арсентьев, А.А. Данилов.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Книга для чтения. История России. 6-9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Данилов А.А.</w:t>
      </w:r>
    </w:p>
    <w:p w:rsidR="005F34A4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Хрестоматия. История России. 6–10 классы</w:t>
      </w:r>
      <w:r>
        <w:rPr>
          <w:rFonts w:ascii="Times New Roman" w:hAnsi="Times New Roman"/>
          <w:sz w:val="24"/>
          <w:szCs w:val="24"/>
        </w:rPr>
        <w:t xml:space="preserve"> (в 2-х частях)</w:t>
      </w:r>
      <w:r w:rsidRPr="006578A3">
        <w:rPr>
          <w:rFonts w:ascii="Times New Roman" w:hAnsi="Times New Roman"/>
          <w:sz w:val="24"/>
          <w:szCs w:val="24"/>
        </w:rPr>
        <w:t>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Данилов А.А.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Данилов А.А., Журавлева О.Н., Барыкина И.Е.</w:t>
      </w:r>
    </w:p>
    <w:p w:rsidR="005F34A4" w:rsidRPr="006578A3" w:rsidRDefault="005F34A4" w:rsidP="005F34A4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методических материалов в помощь учителю истории.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Данилов А.А.</w:t>
      </w:r>
    </w:p>
    <w:p w:rsidR="005F34A4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</w:p>
    <w:p w:rsidR="005F34A4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  <w:r w:rsidRPr="0005484C">
        <w:rPr>
          <w:rFonts w:ascii="Times New Roman" w:hAnsi="Times New Roman"/>
          <w:b/>
          <w:bCs/>
          <w:sz w:val="24"/>
          <w:szCs w:val="24"/>
        </w:rPr>
        <w:t>Технические средства:</w:t>
      </w:r>
    </w:p>
    <w:p w:rsidR="005F34A4" w:rsidRPr="0005484C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rPr>
          <w:rFonts w:ascii="Times New Roman" w:hAnsi="Times New Roman"/>
          <w:b/>
          <w:bCs/>
          <w:sz w:val="24"/>
          <w:szCs w:val="24"/>
        </w:rPr>
      </w:pPr>
    </w:p>
    <w:p w:rsidR="005F34A4" w:rsidRPr="0005484C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1.Проектор</w:t>
      </w:r>
    </w:p>
    <w:p w:rsidR="005F34A4" w:rsidRPr="0005484C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2.Компьютер</w:t>
      </w:r>
    </w:p>
    <w:p w:rsidR="005F34A4" w:rsidRPr="006578A3" w:rsidRDefault="005F34A4" w:rsidP="005F34A4">
      <w:pPr>
        <w:tabs>
          <w:tab w:val="left" w:pos="284"/>
          <w:tab w:val="left" w:pos="567"/>
        </w:tabs>
        <w:spacing w:after="0" w:line="240" w:lineRule="auto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05484C">
        <w:rPr>
          <w:rFonts w:ascii="Times New Roman" w:hAnsi="Times New Roman"/>
          <w:sz w:val="24"/>
          <w:szCs w:val="24"/>
        </w:rPr>
        <w:t>3.Экран.</w:t>
      </w:r>
    </w:p>
    <w:p w:rsidR="00BE3FE6" w:rsidRPr="00C038A3" w:rsidRDefault="00BE3FE6" w:rsidP="00BE3FE6">
      <w:pPr>
        <w:pStyle w:val="Style2"/>
        <w:widowControl/>
        <w:spacing w:before="10" w:line="240" w:lineRule="auto"/>
        <w:ind w:firstLine="0"/>
        <w:rPr>
          <w:rStyle w:val="FontStyle163"/>
        </w:rPr>
      </w:pPr>
    </w:p>
    <w:p w:rsidR="00BE3FE6" w:rsidRDefault="00BE3FE6" w:rsidP="00BE3FE6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lastRenderedPageBreak/>
        <w:t>Наст</w:t>
      </w:r>
      <w:r w:rsidRPr="00BE3FE6">
        <w:rPr>
          <w:rStyle w:val="FontStyle132"/>
          <w:rFonts w:ascii="Times New Roman" w:hAnsi="Times New Roman" w:cs="Times New Roman"/>
          <w:sz w:val="24"/>
          <w:szCs w:val="24"/>
        </w:rPr>
        <w:t>енные исторические карты</w:t>
      </w:r>
    </w:p>
    <w:p w:rsidR="00BE3FE6" w:rsidRPr="00BE3FE6" w:rsidRDefault="00BE3FE6" w:rsidP="00BE3FE6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Русь в IХ в.- начале ХII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Борьба русского народа против иноземных захватчиков в ХIII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Российское государство в ХVI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Северо-Восточная Русь в первой половине ХIV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Древняя Русь-Русь Удельная- Московская Русь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Великое княжество Литовское в ХIII-ХV вв.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Киевская Русь в IХ-начале ХII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Арабы в VII-IХ вв.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Франкское государство в эпоху К</w:t>
      </w:r>
      <w:r w:rsidRPr="00BE3FE6">
        <w:rPr>
          <w:rFonts w:ascii="Times New Roman" w:hAnsi="Times New Roman"/>
          <w:sz w:val="24"/>
          <w:szCs w:val="24"/>
        </w:rPr>
        <w:t>аролингов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Индия и Китай в средние века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Итальянские государства в ХIV-ХV вв.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Столетняя война 1337-1453 гг.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Византийская империя и славяне в VII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Восточная Римская (Византийская) империя при Юстиниане I (527-565гг.)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Развитие ремесле </w:t>
      </w:r>
      <w:proofErr w:type="gramStart"/>
      <w:r w:rsidRPr="00BE3FE6">
        <w:rPr>
          <w:rFonts w:ascii="Times New Roman" w:hAnsi="Times New Roman"/>
          <w:sz w:val="24"/>
          <w:szCs w:val="24"/>
        </w:rPr>
        <w:t>и  торговли</w:t>
      </w:r>
      <w:proofErr w:type="gramEnd"/>
      <w:r w:rsidRPr="00BE3FE6">
        <w:rPr>
          <w:rFonts w:ascii="Times New Roman" w:hAnsi="Times New Roman"/>
          <w:sz w:val="24"/>
          <w:szCs w:val="24"/>
        </w:rPr>
        <w:t xml:space="preserve"> в Европе а ХVII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Византийская империя в IХ-первой половине ХI в.</w:t>
      </w:r>
    </w:p>
    <w:p w:rsidR="00BE3FE6" w:rsidRPr="00BE3FE6" w:rsidRDefault="00BE3FE6" w:rsidP="00BE3FE6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Западная Европа в ХI-начале ХIII в. Крестовые походы</w:t>
      </w:r>
    </w:p>
    <w:p w:rsidR="00BE3FE6" w:rsidRDefault="00BE3FE6" w:rsidP="00BE3FE6">
      <w:pPr>
        <w:pStyle w:val="Style4"/>
        <w:widowControl/>
        <w:spacing w:before="202"/>
        <w:ind w:left="720"/>
        <w:jc w:val="both"/>
        <w:rPr>
          <w:rStyle w:val="FontStyle132"/>
          <w:rFonts w:ascii="Times New Roman" w:hAnsi="Times New Roman" w:cs="Times New Roman"/>
          <w:iCs/>
          <w:sz w:val="24"/>
          <w:szCs w:val="24"/>
        </w:rPr>
      </w:pPr>
      <w:r w:rsidRPr="00BE3FE6">
        <w:rPr>
          <w:rStyle w:val="FontStyle132"/>
          <w:rFonts w:ascii="Times New Roman" w:hAnsi="Times New Roman" w:cs="Times New Roman"/>
          <w:iCs/>
          <w:sz w:val="24"/>
          <w:szCs w:val="24"/>
        </w:rPr>
        <w:t xml:space="preserve">Интернет </w:t>
      </w:r>
      <w:r w:rsidR="005F34A4">
        <w:rPr>
          <w:rStyle w:val="FontStyle132"/>
          <w:rFonts w:ascii="Times New Roman" w:hAnsi="Times New Roman" w:cs="Times New Roman"/>
          <w:iCs/>
          <w:sz w:val="24"/>
          <w:szCs w:val="24"/>
        </w:rPr>
        <w:t>–</w:t>
      </w:r>
      <w:r w:rsidRPr="00BE3FE6">
        <w:rPr>
          <w:rStyle w:val="FontStyle132"/>
          <w:rFonts w:ascii="Times New Roman" w:hAnsi="Times New Roman" w:cs="Times New Roman"/>
          <w:iCs/>
          <w:sz w:val="24"/>
          <w:szCs w:val="24"/>
        </w:rPr>
        <w:t xml:space="preserve"> ресурсы</w:t>
      </w:r>
    </w:p>
    <w:p w:rsidR="005F34A4" w:rsidRPr="00E133EB" w:rsidRDefault="004466C3" w:rsidP="005F34A4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5F34A4" w:rsidRPr="00E133EB">
          <w:rPr>
            <w:rFonts w:ascii="Times New Roman" w:hAnsi="Times New Roman"/>
            <w:sz w:val="24"/>
            <w:szCs w:val="24"/>
            <w:lang w:eastAsia="ru-RU"/>
          </w:rPr>
          <w:t>http://fcior.edu.ru/</w:t>
        </w:r>
      </w:hyperlink>
      <w:r w:rsidR="005F34A4" w:rsidRPr="00E133EB">
        <w:rPr>
          <w:rFonts w:ascii="Times New Roman" w:hAnsi="Times New Roman"/>
          <w:sz w:val="24"/>
          <w:szCs w:val="24"/>
          <w:lang w:eastAsia="ru-RU"/>
        </w:rPr>
        <w:t> Федеральный центр информационно-образовательных ресурсов.</w:t>
      </w:r>
    </w:p>
    <w:p w:rsidR="005F34A4" w:rsidRPr="00E133EB" w:rsidRDefault="004466C3" w:rsidP="005F34A4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5F34A4" w:rsidRPr="00E133EB">
          <w:rPr>
            <w:rFonts w:ascii="Times New Roman" w:hAnsi="Times New Roman"/>
            <w:sz w:val="24"/>
            <w:szCs w:val="24"/>
            <w:lang w:eastAsia="ru-RU"/>
          </w:rPr>
          <w:t>http://school-collection.edu.ru/</w:t>
        </w:r>
      </w:hyperlink>
      <w:r w:rsidR="005F34A4" w:rsidRPr="00E133EB">
        <w:rPr>
          <w:rFonts w:ascii="Times New Roman" w:hAnsi="Times New Roman"/>
          <w:sz w:val="24"/>
          <w:szCs w:val="24"/>
          <w:lang w:eastAsia="ru-RU"/>
        </w:rPr>
        <w:t>  Единая коллекция цифровых образовательных ресурсов.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http://www.1september.ru/ru/ - Газета "Первое Сентября" и ее приложения. Информация для педагогов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Pr="00E133EB">
        <w:rPr>
          <w:rFonts w:ascii="Times New Roman" w:hAnsi="Times New Roman"/>
          <w:sz w:val="24"/>
          <w:szCs w:val="24"/>
        </w:rPr>
        <w:tab/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http://his.1september.ru  Газета "История" и сайт для учителя "Я иду на урок истории"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http://www.fipi.ru  - ФИПИ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http://rosolymp.ru/ - Всероссийская  Олимпиада школьников </w:t>
      </w:r>
    </w:p>
    <w:p w:rsidR="005F34A4" w:rsidRPr="00E133EB" w:rsidRDefault="005F34A4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http://www.zavuch.info/   - Завуч-инфо (методическая библиотека, педагогическая ярмарка, сообщество педагогов, новости…)</w:t>
      </w:r>
    </w:p>
    <w:p w:rsidR="005F34A4" w:rsidRPr="00E133EB" w:rsidRDefault="004466C3" w:rsidP="005F34A4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Style w:val="c22c3"/>
          <w:rFonts w:ascii="Times New Roman" w:hAnsi="Times New Roman"/>
          <w:sz w:val="24"/>
          <w:szCs w:val="24"/>
        </w:rPr>
      </w:pPr>
      <w:hyperlink r:id="rId11" w:history="1">
        <w:r w:rsidR="005F34A4" w:rsidRPr="00E133EB">
          <w:rPr>
            <w:rStyle w:val="a7"/>
            <w:rFonts w:ascii="Times New Roman" w:hAnsi="Times New Roman"/>
            <w:shd w:val="clear" w:color="auto" w:fill="FFFFFF"/>
          </w:rPr>
          <w:t>http://www.km-school.ru/r1/media/a1.asp</w:t>
        </w:r>
      </w:hyperlink>
      <w:r w:rsidR="005F34A4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- Энциклопедия Кирилла и </w:t>
      </w:r>
      <w:proofErr w:type="spellStart"/>
      <w:r w:rsidR="005F34A4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>Мефодия</w:t>
      </w:r>
      <w:proofErr w:type="spellEnd"/>
    </w:p>
    <w:p w:rsidR="005F34A4" w:rsidRDefault="004466C3" w:rsidP="005F34A4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history="1">
        <w:r w:rsidR="005F34A4" w:rsidRPr="00E133EB">
          <w:rPr>
            <w:rStyle w:val="a7"/>
            <w:rFonts w:ascii="Times New Roman" w:hAnsi="Times New Roman"/>
            <w:shd w:val="clear" w:color="auto" w:fill="FFFFFF"/>
          </w:rPr>
          <w:t>http://www.hrono.info/biograf/index.php</w:t>
        </w:r>
      </w:hyperlink>
      <w:r w:rsidR="005F34A4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 - </w:t>
      </w:r>
      <w:proofErr w:type="spellStart"/>
      <w:r w:rsidR="005F34A4" w:rsidRPr="00E133EB">
        <w:rPr>
          <w:rFonts w:ascii="Times New Roman" w:hAnsi="Times New Roman"/>
          <w:color w:val="000000"/>
          <w:sz w:val="24"/>
          <w:szCs w:val="24"/>
          <w:lang w:eastAsia="ru-RU"/>
        </w:rPr>
        <w:t>Хронос</w:t>
      </w:r>
      <w:proofErr w:type="spellEnd"/>
      <w:r w:rsidR="005F34A4" w:rsidRPr="00E133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Коллекция ресурсов по истории. Подробные биографии, документы, </w:t>
      </w:r>
      <w:r w:rsidR="005F34A4">
        <w:rPr>
          <w:rFonts w:ascii="Times New Roman" w:hAnsi="Times New Roman"/>
          <w:color w:val="000000"/>
          <w:sz w:val="24"/>
          <w:szCs w:val="24"/>
          <w:lang w:eastAsia="ru-RU"/>
        </w:rPr>
        <w:t>                  статьи, карты</w:t>
      </w:r>
    </w:p>
    <w:p w:rsidR="005F34A4" w:rsidRDefault="005F34A4" w:rsidP="005F34A4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D2879">
        <w:rPr>
          <w:rFonts w:ascii="Times New Roman" w:hAnsi="Times New Roman"/>
          <w:color w:val="000000"/>
          <w:sz w:val="24"/>
          <w:szCs w:val="24"/>
          <w:lang w:eastAsia="ru-RU"/>
        </w:rPr>
        <w:t>http://www.russianculture.ru/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портал «Культура России»;</w:t>
      </w:r>
    </w:p>
    <w:p w:rsidR="005F34A4" w:rsidRPr="006D2879" w:rsidRDefault="005F34A4" w:rsidP="005F34A4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</w:pPr>
      <w:r w:rsidRPr="006D2879">
        <w:rPr>
          <w:rFonts w:ascii="Times New Roman" w:hAnsi="Times New Roman"/>
          <w:color w:val="000000"/>
          <w:sz w:val="24"/>
          <w:szCs w:val="24"/>
          <w:lang w:eastAsia="ru-RU"/>
        </w:rPr>
        <w:t>http://www.historia.ru/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«Мир истории». Электронный журнал</w:t>
      </w:r>
    </w:p>
    <w:p w:rsidR="005F34A4" w:rsidRPr="00BE3FE6" w:rsidRDefault="005F34A4" w:rsidP="00BE3FE6">
      <w:pPr>
        <w:pStyle w:val="Style4"/>
        <w:widowControl/>
        <w:spacing w:before="202"/>
        <w:ind w:left="720"/>
        <w:jc w:val="both"/>
        <w:rPr>
          <w:rStyle w:val="FontStyle132"/>
          <w:rFonts w:ascii="Times New Roman" w:hAnsi="Times New Roman" w:cs="Times New Roman"/>
          <w:iCs/>
          <w:sz w:val="24"/>
          <w:szCs w:val="24"/>
        </w:rPr>
      </w:pPr>
    </w:p>
    <w:p w:rsidR="00BE3FE6" w:rsidRPr="00BE3FE6" w:rsidRDefault="00BE3FE6" w:rsidP="00BE3FE6">
      <w:pPr>
        <w:spacing w:line="360" w:lineRule="auto"/>
        <w:jc w:val="center"/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r w:rsidRPr="00BE3FE6"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писок литературы для учителя.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Агафонов С.В. «Схемы по всеобщей  истории .  6   класс », М., «Русское слово», 2005 г.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Биберина</w:t>
      </w:r>
      <w:proofErr w:type="spellEnd"/>
      <w:r w:rsidRPr="00BE3FE6">
        <w:rPr>
          <w:rFonts w:ascii="Times New Roman" w:hAnsi="Times New Roman"/>
        </w:rPr>
        <w:t xml:space="preserve"> А.В. «Тестовые задания для проверки знаний учащихся  по   истории  средних веков (V – конец XV в.),  6   класс », М., «Сфера», 2009 г. 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Донской Г.М. «Задания для самостоятельной работы  по   истории  Средних веков», М., «Просвещение», 2004 г.;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Задания по курсу  истории  Средних веков. М., ЛКМИ</w:t>
      </w:r>
      <w:proofErr w:type="gramStart"/>
      <w:r w:rsidRPr="00BE3FE6">
        <w:rPr>
          <w:rFonts w:ascii="Times New Roman" w:hAnsi="Times New Roman"/>
        </w:rPr>
        <w:t>-«</w:t>
      </w:r>
      <w:proofErr w:type="spellStart"/>
      <w:proofErr w:type="gramEnd"/>
      <w:r w:rsidRPr="00BE3FE6">
        <w:rPr>
          <w:rFonts w:ascii="Times New Roman" w:hAnsi="Times New Roman"/>
        </w:rPr>
        <w:t>Метар</w:t>
      </w:r>
      <w:proofErr w:type="spellEnd"/>
      <w:r w:rsidRPr="00BE3FE6">
        <w:rPr>
          <w:rFonts w:ascii="Times New Roman" w:hAnsi="Times New Roman"/>
        </w:rPr>
        <w:t>», 2005 г.;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Колесниченко Н.Ю. « История  средних веков. Поурочные планы по учебнику Е.В. </w:t>
      </w:r>
      <w:proofErr w:type="spellStart"/>
      <w:r w:rsidRPr="00BE3FE6">
        <w:rPr>
          <w:rFonts w:ascii="Times New Roman" w:hAnsi="Times New Roman"/>
        </w:rPr>
        <w:t>Агибаловой</w:t>
      </w:r>
      <w:proofErr w:type="spellEnd"/>
      <w:r w:rsidRPr="00BE3FE6">
        <w:rPr>
          <w:rFonts w:ascii="Times New Roman" w:hAnsi="Times New Roman"/>
        </w:rPr>
        <w:t>, Г.М. Донского,  6   класс »</w:t>
      </w:r>
      <w:r>
        <w:rPr>
          <w:rFonts w:ascii="Times New Roman" w:hAnsi="Times New Roman"/>
        </w:rPr>
        <w:t>, Волгоград, «Учитель», 2007 г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Кулагина Г.А. «Сто игр  по   истории », М., 1983 г.;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Лебедева И.М. «Организация и проведение исторических олимпиад в  6 -9  классах ». Книга для учителя: из опыта работы. М., 1990 г.;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Петрова Н.Г. « История  средних веков. Книга для учителя», учебно-методические материалы, М., «Русское слово», 2006 г.;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Цветкова Г.А. «Дидактические материалы  по   истории  Средних веков.  6   класс », М., «</w:t>
      </w:r>
      <w:proofErr w:type="spellStart"/>
      <w:r w:rsidRPr="00BE3FE6">
        <w:rPr>
          <w:rFonts w:ascii="Times New Roman" w:hAnsi="Times New Roman"/>
        </w:rPr>
        <w:t>Владос</w:t>
      </w:r>
      <w:proofErr w:type="spellEnd"/>
      <w:r w:rsidRPr="00BE3FE6">
        <w:rPr>
          <w:rFonts w:ascii="Times New Roman" w:hAnsi="Times New Roman"/>
        </w:rPr>
        <w:t xml:space="preserve">», 2007 г. 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Альшиц</w:t>
      </w:r>
      <w:proofErr w:type="spellEnd"/>
      <w:r w:rsidRPr="00BE3FE6">
        <w:rPr>
          <w:rFonts w:ascii="Times New Roman" w:hAnsi="Times New Roman"/>
        </w:rPr>
        <w:t xml:space="preserve"> Д. Н. Начало самодержавия в России. — М., 1988.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Белякова Г. С. Славянская мифология. — М., 1995.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Борисов Н. С. Иван III. — М., 2000.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Борисов Н. С. Иван </w:t>
      </w:r>
      <w:proofErr w:type="spellStart"/>
      <w:r w:rsidRPr="00BE3FE6">
        <w:rPr>
          <w:rFonts w:ascii="Times New Roman" w:hAnsi="Times New Roman"/>
        </w:rPr>
        <w:t>Калита</w:t>
      </w:r>
      <w:proofErr w:type="spellEnd"/>
      <w:r w:rsidRPr="00BE3FE6">
        <w:rPr>
          <w:rFonts w:ascii="Times New Roman" w:hAnsi="Times New Roman"/>
        </w:rPr>
        <w:t>. — М., 1997.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Борисов Н. С. Сергий Радонежский. — М., 2001.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Будовниц</w:t>
      </w:r>
      <w:proofErr w:type="spellEnd"/>
      <w:r w:rsidRPr="00BE3FE6">
        <w:rPr>
          <w:rFonts w:ascii="Times New Roman" w:hAnsi="Times New Roman"/>
        </w:rPr>
        <w:t xml:space="preserve"> И. У. Общественно-политическая мысль Древней Руси: XI—XIV вв. — М., 1960.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Великие пастыри России. — М., 1999.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Великие русские люди. — М., 1995.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Веселовский С. Б. Исследования по истории опричнины. — М., 1963.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Введение христианства на Руси. — М., 1987.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Горский А. А. Древнерусская дружина. — М., 1989.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Гриля И. Иван Михайлович </w:t>
      </w:r>
      <w:proofErr w:type="spellStart"/>
      <w:r w:rsidRPr="00BE3FE6">
        <w:rPr>
          <w:rFonts w:ascii="Times New Roman" w:hAnsi="Times New Roman"/>
        </w:rPr>
        <w:t>Висковатый</w:t>
      </w:r>
      <w:proofErr w:type="spellEnd"/>
      <w:r w:rsidRPr="00BE3FE6">
        <w:rPr>
          <w:rFonts w:ascii="Times New Roman" w:hAnsi="Times New Roman"/>
        </w:rPr>
        <w:t>: Карьера государственного деятеля России XVI в. — М., 1994.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Греков И. Б., Якубовский А. Ю. Золотая Орда и ее падение. — М., 1998.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Данилевский Н. И. Древняя Русь глазами современников и потомков (IX—XII вв.). — М., 1999.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Данилевский Н. И. Русские земли глазами современников и потомков (XII—XIV вв.) — М., 2000.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Егоров В. Л. Историческая география Золотой Орды в XIII—XIV вв. — М., 1985.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Забылин</w:t>
      </w:r>
      <w:proofErr w:type="spellEnd"/>
      <w:r w:rsidRPr="00BE3FE6">
        <w:rPr>
          <w:rFonts w:ascii="Times New Roman" w:hAnsi="Times New Roman"/>
        </w:rPr>
        <w:t xml:space="preserve"> М. Русский народ: обычаи, обряды, предания, суеверия, поэзия. — М., 1997.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В канун грозных потрясений. Предпосылки Первой крестьянской войны в России. — М., 1986.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Витязь на распутье: феодальная война в России XV в. — М., 1991.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Опричнина Ивана Грозного. — М., 2001.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Реформы Ивана Грозного. — М., 1960.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lastRenderedPageBreak/>
        <w:t>Зимин А. А. Россия на рубеже XV—XVI столетий. — М., 1982.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Зимин А. А., </w:t>
      </w:r>
      <w:proofErr w:type="spellStart"/>
      <w:r w:rsidRPr="00BE3FE6">
        <w:rPr>
          <w:rFonts w:ascii="Times New Roman" w:hAnsi="Times New Roman"/>
        </w:rPr>
        <w:t>Хорошкевич</w:t>
      </w:r>
      <w:proofErr w:type="spellEnd"/>
      <w:r w:rsidRPr="00BE3FE6">
        <w:rPr>
          <w:rFonts w:ascii="Times New Roman" w:hAnsi="Times New Roman"/>
        </w:rPr>
        <w:t xml:space="preserve"> А. Л. Россия времен Ивана Грозного. — М., 1982.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История Москвы с древнейших времен до наших дней. — М., 1997. — Т. 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 Монголо-татарское нашествие на Русь. XIII в. — М., 1966.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 Конец ордынского ига. — М., 1980.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В., Сахаров А. Н. Полководцы Древней Руси. — М., 1985.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Карпов А. Ю. Владимир Святой. — М., 1997.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Карпов А. Ю. Ярослав Мудрый. — М., 2001.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Клюг</w:t>
      </w:r>
      <w:proofErr w:type="spellEnd"/>
      <w:r w:rsidRPr="00BE3FE6">
        <w:rPr>
          <w:rFonts w:ascii="Times New Roman" w:hAnsi="Times New Roman"/>
        </w:rPr>
        <w:t xml:space="preserve"> Э. Княжество Тверское: 1247—1485 гг. — Тверь, 1994.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Князький</w:t>
      </w:r>
      <w:proofErr w:type="spellEnd"/>
      <w:r w:rsidRPr="00BE3FE6">
        <w:rPr>
          <w:rFonts w:ascii="Times New Roman" w:hAnsi="Times New Roman"/>
        </w:rPr>
        <w:t xml:space="preserve"> И. О. Русь и степь. — М., 1996.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Кобрин</w:t>
      </w:r>
      <w:proofErr w:type="spellEnd"/>
      <w:r w:rsidRPr="00BE3FE6">
        <w:rPr>
          <w:rFonts w:ascii="Times New Roman" w:hAnsi="Times New Roman"/>
        </w:rPr>
        <w:t xml:space="preserve"> В. Б. Власть и собственность в средневековой России (XV—XVI вв.). — М., 1985.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Кобрин</w:t>
      </w:r>
      <w:proofErr w:type="spellEnd"/>
      <w:r w:rsidRPr="00BE3FE6">
        <w:rPr>
          <w:rFonts w:ascii="Times New Roman" w:hAnsi="Times New Roman"/>
        </w:rPr>
        <w:t xml:space="preserve"> В. Б. Иван Грозный. — М., 1989.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Королев А. С. История </w:t>
      </w:r>
      <w:proofErr w:type="spellStart"/>
      <w:r w:rsidRPr="00BE3FE6">
        <w:rPr>
          <w:rFonts w:ascii="Times New Roman" w:hAnsi="Times New Roman"/>
        </w:rPr>
        <w:t>межкняжеских</w:t>
      </w:r>
      <w:proofErr w:type="spellEnd"/>
      <w:r w:rsidRPr="00BE3FE6">
        <w:rPr>
          <w:rFonts w:ascii="Times New Roman" w:hAnsi="Times New Roman"/>
        </w:rPr>
        <w:t xml:space="preserve"> отношений на Руси в 40—70-х годах Х века. — М., 2000.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Котляр Н. Ф. Древнерусская государственность. — </w:t>
      </w:r>
      <w:proofErr w:type="gramStart"/>
      <w:r w:rsidRPr="00BE3FE6">
        <w:rPr>
          <w:rFonts w:ascii="Times New Roman" w:hAnsi="Times New Roman"/>
        </w:rPr>
        <w:t>СПб.,</w:t>
      </w:r>
      <w:proofErr w:type="gramEnd"/>
      <w:r w:rsidRPr="00BE3FE6">
        <w:rPr>
          <w:rFonts w:ascii="Times New Roman" w:hAnsi="Times New Roman"/>
        </w:rPr>
        <w:t xml:space="preserve"> 1998.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Кузьмин А. Г. Крещение Руси. — М., 2004.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Кучкин В. А. Русь под игом: как это было. — М., 1991.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Кучкин В. А. Формирование государственной территории Северо-Восточной Руси в X—XIV вв. — М., 1984.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Леонтьева Г. А., </w:t>
      </w:r>
      <w:proofErr w:type="spellStart"/>
      <w:r w:rsidRPr="00BE3FE6">
        <w:rPr>
          <w:rFonts w:ascii="Times New Roman" w:hAnsi="Times New Roman"/>
        </w:rPr>
        <w:t>Шорин</w:t>
      </w:r>
      <w:proofErr w:type="spellEnd"/>
      <w:r w:rsidRPr="00BE3FE6">
        <w:rPr>
          <w:rFonts w:ascii="Times New Roman" w:hAnsi="Times New Roman"/>
        </w:rPr>
        <w:t xml:space="preserve"> П. А., </w:t>
      </w:r>
      <w:proofErr w:type="spellStart"/>
      <w:r w:rsidRPr="00BE3FE6">
        <w:rPr>
          <w:rFonts w:ascii="Times New Roman" w:hAnsi="Times New Roman"/>
        </w:rPr>
        <w:t>Кобрин</w:t>
      </w:r>
      <w:proofErr w:type="spellEnd"/>
      <w:r w:rsidRPr="00BE3FE6">
        <w:rPr>
          <w:rFonts w:ascii="Times New Roman" w:hAnsi="Times New Roman"/>
        </w:rPr>
        <w:t xml:space="preserve"> В. Б. Ключи к тайнам Клио. — М., 1994,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Лимонов Ю. А. Владимиро-Суздальская Русь: Очерки социально-политической истории. — М., 1987.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Лихачев Д. С. Исследования по древнерусской литературе. — М., 1986.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Матюшин Г. Н. У истоков цивилизации. — М., 1992.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Милов Л. В. Великорусский пахарь. — М., 1999.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Морозова Л. Е. Два царя: Федор и Борис. — М., 2001.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Муравьев А. Н., Сахаров А. М. Очерки истории русской культуры. IX—XVII вв. — М., 1984.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Насонов А. Н. Монголы и Русь. — М.; Л., 1940.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Немировский</w:t>
      </w:r>
      <w:proofErr w:type="spellEnd"/>
      <w:r w:rsidRPr="00BE3FE6">
        <w:rPr>
          <w:rFonts w:ascii="Times New Roman" w:hAnsi="Times New Roman"/>
        </w:rPr>
        <w:t xml:space="preserve"> Е. М. Путешествие к истокам русского книгопечатания. — М., 1991.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Павленко Ю. А. </w:t>
      </w:r>
      <w:proofErr w:type="spellStart"/>
      <w:r w:rsidRPr="00BE3FE6">
        <w:rPr>
          <w:rFonts w:ascii="Times New Roman" w:hAnsi="Times New Roman"/>
        </w:rPr>
        <w:t>Праславяне</w:t>
      </w:r>
      <w:proofErr w:type="spellEnd"/>
      <w:r w:rsidRPr="00BE3FE6">
        <w:rPr>
          <w:rFonts w:ascii="Times New Roman" w:hAnsi="Times New Roman"/>
        </w:rPr>
        <w:t xml:space="preserve"> и арии: Древнейшая история индоевропейских племен. — Киев, 2000.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Павлов А. П. Государев двор и политическая борьба при Борисе Годунове (1584—1605 гг.). — </w:t>
      </w:r>
      <w:proofErr w:type="gramStart"/>
      <w:r w:rsidRPr="00BE3FE6">
        <w:rPr>
          <w:rFonts w:ascii="Times New Roman" w:hAnsi="Times New Roman"/>
        </w:rPr>
        <w:t>СПб.,</w:t>
      </w:r>
      <w:proofErr w:type="gramEnd"/>
      <w:r w:rsidRPr="00BE3FE6">
        <w:rPr>
          <w:rFonts w:ascii="Times New Roman" w:hAnsi="Times New Roman"/>
        </w:rPr>
        <w:t xml:space="preserve"> 1992.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Пресняков А. Е. Образование Великорусского государства. — М., 1998.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Прохоров Г. М. Повесть о Митяе: Русь и Византия в эпоху Куликовской битвы. — Л., 1978.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Рабинович М. Г. О древней Москве. — М., 1964.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Рапов</w:t>
      </w:r>
      <w:proofErr w:type="spellEnd"/>
      <w:r w:rsidRPr="00BE3FE6">
        <w:rPr>
          <w:rFonts w:ascii="Times New Roman" w:hAnsi="Times New Roman"/>
        </w:rPr>
        <w:t xml:space="preserve"> О. М. Русская церковь в IX — первой трети XII в.: Принятие христианства. — М., 1988.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Романов Б. А. Люди и нравы Древней Руси: Историко-бытовые очерки XI—XIII вв. — Л., 1966.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Россия XV — XVII веков глазами иностранцев. — Л., 1986.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Киевская Русь и русские княжества XII—XIII вв. — М., 1993.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Язычество Древней Руси. — М., 1987.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Язычество древних славян. — М., 1981.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М. Образование и развитие Российского государства в XIV—XVII вв. — М., 1969.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Н. Дипломатия Древней Руси (IX — первая половина Х в.). — М., 1980.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Н. Дипломатия Святослава. — М., 1982.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lastRenderedPageBreak/>
        <w:t xml:space="preserve">Свердлов М. Б. Общественный строй Древней Руси в русской исторической науке XVIII—XX вв. — </w:t>
      </w:r>
      <w:proofErr w:type="gramStart"/>
      <w:r w:rsidRPr="00BE3FE6">
        <w:rPr>
          <w:rFonts w:ascii="Times New Roman" w:hAnsi="Times New Roman"/>
        </w:rPr>
        <w:t>СПб.,</w:t>
      </w:r>
      <w:proofErr w:type="gramEnd"/>
      <w:r w:rsidRPr="00BE3FE6">
        <w:rPr>
          <w:rFonts w:ascii="Times New Roman" w:hAnsi="Times New Roman"/>
        </w:rPr>
        <w:t xml:space="preserve"> 1996.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Седов В. В. Восточные славяне в VI—XIII вв. — М., 1982.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Иван Грозный. — М., 2001.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Ермак. — М., 1992.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На страже московских рубежей. — М., 1986.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Славяне и Русь: Проблемы и идеи. — М., 1999.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Творогов О. В. Древняя Русь. События и люди. — </w:t>
      </w:r>
      <w:proofErr w:type="gramStart"/>
      <w:r w:rsidRPr="00BE3FE6">
        <w:rPr>
          <w:rFonts w:ascii="Times New Roman" w:hAnsi="Times New Roman"/>
        </w:rPr>
        <w:t>СПб.,</w:t>
      </w:r>
      <w:proofErr w:type="gramEnd"/>
      <w:r w:rsidRPr="00BE3FE6">
        <w:rPr>
          <w:rFonts w:ascii="Times New Roman" w:hAnsi="Times New Roman"/>
        </w:rPr>
        <w:t xml:space="preserve"> 1994.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Тимощук Б. А. Восточные славяне: От общины к городам. — М., 1995.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Тихомиров М. Н. Древнерусские города. — М., 1956.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Тихомиров М. Н. Древняя Москва: XII—XV вв.; Средневековая Россия на международных путях: XIV — XV вв. — М., 1992. 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Тихомиров М. Н. Древняя Русь. — М., 1975.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Феннел</w:t>
      </w:r>
      <w:proofErr w:type="spellEnd"/>
      <w:r w:rsidRPr="00BE3FE6">
        <w:rPr>
          <w:rFonts w:ascii="Times New Roman" w:hAnsi="Times New Roman"/>
        </w:rPr>
        <w:t xml:space="preserve"> Дж. Кризис средневековой Руси: 1200—1304. — М., 1989.</w:t>
      </w:r>
    </w:p>
    <w:p w:rsidR="00BE3FE6" w:rsidRPr="00BE3FE6" w:rsidRDefault="00BE3FE6" w:rsidP="00BE3FE6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Флоря</w:t>
      </w:r>
      <w:proofErr w:type="spellEnd"/>
      <w:r w:rsidRPr="00BE3FE6">
        <w:rPr>
          <w:rFonts w:ascii="Times New Roman" w:hAnsi="Times New Roman"/>
        </w:rPr>
        <w:t xml:space="preserve"> Б. Н. Иван Грозный. — М., 1999.</w:t>
      </w:r>
    </w:p>
    <w:p w:rsidR="00BE3FE6" w:rsidRPr="00BE3FE6" w:rsidRDefault="00BE3FE6" w:rsidP="00BE3FE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3FE6">
        <w:rPr>
          <w:rFonts w:ascii="Times New Roman" w:hAnsi="Times New Roman"/>
          <w:b/>
          <w:sz w:val="24"/>
          <w:szCs w:val="24"/>
        </w:rPr>
        <w:t>Список литературы для учащихся.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Книга для чтения  по   истории  Средних веков / под ред. С.А. </w:t>
      </w:r>
      <w:proofErr w:type="spellStart"/>
      <w:r w:rsidRPr="00BE3FE6">
        <w:rPr>
          <w:rFonts w:ascii="Times New Roman" w:hAnsi="Times New Roman"/>
          <w:sz w:val="24"/>
          <w:szCs w:val="24"/>
        </w:rPr>
        <w:t>Сказкина</w:t>
      </w:r>
      <w:proofErr w:type="spellEnd"/>
      <w:r w:rsidRPr="00BE3FE6">
        <w:rPr>
          <w:rFonts w:ascii="Times New Roman" w:hAnsi="Times New Roman"/>
          <w:sz w:val="24"/>
          <w:szCs w:val="24"/>
        </w:rPr>
        <w:t>. Ч. I М., «Просвещение», 1969 г.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Книга для чтения по истории Средних веков: Пособие для учащихся / сост. Н.И. Запорожец;        под ред. А.А. Сванидзе М., 1986 г.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Степанова В.Е., Шевеленко А.Я. Хрестоматия. История Средних веков (V-XV вв.). Часть I. М., 1980 г.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Художественно-историческая хрестоматия. Средние века / рецензенты Н.И. Запорожец, И.Я. </w:t>
      </w:r>
      <w:proofErr w:type="spellStart"/>
      <w:r w:rsidRPr="00BE3FE6">
        <w:rPr>
          <w:rFonts w:ascii="Times New Roman" w:hAnsi="Times New Roman"/>
          <w:sz w:val="24"/>
          <w:szCs w:val="24"/>
        </w:rPr>
        <w:t>Лернер</w:t>
      </w:r>
      <w:proofErr w:type="spellEnd"/>
      <w:r w:rsidRPr="00BE3FE6">
        <w:rPr>
          <w:rFonts w:ascii="Times New Roman" w:hAnsi="Times New Roman"/>
          <w:sz w:val="24"/>
          <w:szCs w:val="24"/>
        </w:rPr>
        <w:t>, М., «Просвещение», 1965 г.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Большой справочник для школьников и поступающих в вузы. История». М., 2000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Ионина Н.А. «100 великих городов мира», М., 2001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«История географических открытий. География».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2000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Огнева О. «Рыцари. Турниры. Оружие.». М., 2000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«Школьная энциклопедия.  История  Средних веков». М., 2005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Всемирная  история ». Т.1,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Искусство». Т.7,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Техника». Т.14,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Всемирная литература». Т.15,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2005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«Энциклопедический словарь юного историка. Всеобщая история» / сост. Н.С. </w:t>
      </w:r>
      <w:proofErr w:type="spellStart"/>
      <w:r w:rsidRPr="00BE3FE6">
        <w:rPr>
          <w:rFonts w:ascii="Times New Roman" w:hAnsi="Times New Roman"/>
          <w:sz w:val="24"/>
          <w:szCs w:val="24"/>
        </w:rPr>
        <w:t>Елманова</w:t>
      </w:r>
      <w:proofErr w:type="spellEnd"/>
      <w:r w:rsidRPr="00BE3FE6">
        <w:rPr>
          <w:rFonts w:ascii="Times New Roman" w:hAnsi="Times New Roman"/>
          <w:sz w:val="24"/>
          <w:szCs w:val="24"/>
        </w:rPr>
        <w:t>, Е.М. Савичева. М., 1994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«Я познаю мир. Города мира», Энциклопедия. М., 2000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«Я познаю мир. История», Энциклопедия. М., 2002 г.;</w:t>
      </w: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«Я познаю мир. Этикет, обычаи, быт», Энциклопедия. М., 2002 г.;</w:t>
      </w:r>
    </w:p>
    <w:p w:rsidR="00BD5832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«Рыцари»; «В средневековом замке»,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Олма</w:t>
      </w:r>
      <w:proofErr w:type="spellEnd"/>
      <w:r w:rsidRPr="00BE3FE6">
        <w:rPr>
          <w:rFonts w:ascii="Times New Roman" w:hAnsi="Times New Roman"/>
          <w:sz w:val="24"/>
          <w:szCs w:val="24"/>
        </w:rPr>
        <w:t>-Пресс», 2000 г.</w:t>
      </w:r>
      <w:r w:rsidR="00BD5832">
        <w:rPr>
          <w:rFonts w:ascii="Times New Roman" w:hAnsi="Times New Roman"/>
          <w:sz w:val="24"/>
          <w:szCs w:val="24"/>
        </w:rPr>
        <w:br w:type="page"/>
      </w: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189">
        <w:rPr>
          <w:rFonts w:ascii="Times New Roman" w:hAnsi="Times New Roman"/>
          <w:b/>
          <w:sz w:val="24"/>
          <w:szCs w:val="24"/>
        </w:rPr>
        <w:lastRenderedPageBreak/>
        <w:t>Нормы оценки знаний за выполнение тестовых работ по истории</w:t>
      </w: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1895"/>
        <w:gridCol w:w="1895"/>
        <w:gridCol w:w="1895"/>
        <w:gridCol w:w="1905"/>
      </w:tblGrid>
      <w:tr w:rsidR="00BD5832" w:rsidRPr="00051189" w:rsidTr="00BD5832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sz w:val="24"/>
                <w:szCs w:val="24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36-60</w:t>
            </w: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86-100</w:t>
            </w:r>
          </w:p>
        </w:tc>
      </w:tr>
      <w:tr w:rsidR="00BD5832" w:rsidRPr="00051189" w:rsidTr="00BD5832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832" w:rsidRPr="00051189" w:rsidRDefault="00BD5832" w:rsidP="00BD5832">
            <w:pPr>
              <w:pStyle w:val="a4"/>
              <w:jc w:val="center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</w:tbl>
    <w:p w:rsidR="00BD5832" w:rsidRPr="00051189" w:rsidRDefault="00BD5832" w:rsidP="00BD5832">
      <w:pPr>
        <w:pStyle w:val="a4"/>
        <w:rPr>
          <w:rFonts w:ascii="Times New Roman" w:hAnsi="Times New Roman"/>
          <w:b/>
          <w:sz w:val="24"/>
          <w:szCs w:val="24"/>
        </w:rPr>
      </w:pP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189">
        <w:rPr>
          <w:rFonts w:ascii="Times New Roman" w:hAnsi="Times New Roman"/>
          <w:b/>
          <w:sz w:val="24"/>
          <w:szCs w:val="24"/>
        </w:rPr>
        <w:t>Нормы оценки знаний за творческие работы учащихся по истории</w:t>
      </w:r>
    </w:p>
    <w:p w:rsidR="00BD5832" w:rsidRPr="00051189" w:rsidRDefault="00BD5832" w:rsidP="00BD5832">
      <w:pPr>
        <w:pStyle w:val="a4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2992"/>
        <w:gridCol w:w="2800"/>
        <w:gridCol w:w="2799"/>
        <w:gridCol w:w="2810"/>
      </w:tblGrid>
      <w:tr w:rsidR="00BD5832" w:rsidRPr="00051189" w:rsidTr="00BD583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Отметка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</w:tr>
      <w:tr w:rsidR="00BD5832" w:rsidRPr="00051189" w:rsidTr="00BD583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Тема предмета не очевидна. Информация не точна или не дана.</w:t>
            </w:r>
          </w:p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Данная информация кратка и ясна. Использовано более одного ресурса.</w:t>
            </w:r>
          </w:p>
        </w:tc>
      </w:tr>
      <w:tr w:rsidR="00BD5832" w:rsidRPr="00051189" w:rsidTr="00BD583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Сформулирована и раскрыта тема урока.</w:t>
            </w:r>
          </w:p>
          <w:p w:rsidR="00BD5832" w:rsidRPr="00051189" w:rsidRDefault="00BD5832" w:rsidP="00BD5832">
            <w:pPr>
              <w:pStyle w:val="a4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Полностью изложены основные аспекты темы урока.</w:t>
            </w:r>
          </w:p>
        </w:tc>
      </w:tr>
      <w:tr w:rsidR="00BD5832" w:rsidRPr="00051189" w:rsidTr="00BD5832">
        <w:trPr>
          <w:trHeight w:val="1071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Применение и проблемы</w:t>
            </w: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BD5832" w:rsidRPr="00051189" w:rsidRDefault="00BD5832" w:rsidP="00BD5832">
      <w:pPr>
        <w:pStyle w:val="a4"/>
        <w:rPr>
          <w:sz w:val="24"/>
          <w:szCs w:val="24"/>
        </w:rPr>
      </w:pP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189">
        <w:rPr>
          <w:rFonts w:ascii="Times New Roman" w:hAnsi="Times New Roman"/>
          <w:b/>
          <w:sz w:val="24"/>
          <w:szCs w:val="24"/>
        </w:rPr>
        <w:t>Критерии оценки мультимедийной презентации</w:t>
      </w: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072"/>
        <w:gridCol w:w="2410"/>
        <w:gridCol w:w="1630"/>
        <w:gridCol w:w="1645"/>
      </w:tblGrid>
      <w:tr w:rsidR="00BD5832" w:rsidRPr="00051189" w:rsidTr="00BD5832">
        <w:trPr>
          <w:trHeight w:val="63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СОЗДАНИЕ</w:t>
            </w:r>
            <w:r w:rsidRPr="00051189">
              <w:rPr>
                <w:rFonts w:ascii="Times New Roman" w:hAnsi="Times New Roman"/>
                <w:b/>
                <w:i/>
                <w:color w:val="FFFFFF"/>
                <w:sz w:val="24"/>
                <w:szCs w:val="24"/>
              </w:rPr>
              <w:t xml:space="preserve"> </w:t>
            </w: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i/>
                <w:sz w:val="24"/>
                <w:szCs w:val="24"/>
              </w:rPr>
              <w:t>Оценка учителя</w:t>
            </w: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 xml:space="preserve">Использование дополнительных эффектов </w:t>
            </w:r>
            <w:proofErr w:type="spellStart"/>
            <w:r w:rsidRPr="00051189"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 w:rsidRPr="00051189">
              <w:rPr>
                <w:rFonts w:ascii="Times New Roman" w:hAnsi="Times New Roman"/>
                <w:sz w:val="24"/>
                <w:szCs w:val="24"/>
              </w:rPr>
              <w:t xml:space="preserve">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rPr>
          <w:cantSplit/>
          <w:trHeight w:val="247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BD5832" w:rsidRPr="00051189" w:rsidTr="00BD5832">
        <w:trPr>
          <w:trHeight w:val="26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Выводы, обоснованные с научной точки зрения, 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rPr>
          <w:cantSplit/>
          <w:trHeight w:val="196"/>
        </w:trPr>
        <w:tc>
          <w:tcPr>
            <w:tcW w:w="14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rPr>
          <w:trHeight w:val="278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5832" w:rsidRPr="00051189" w:rsidTr="00BD5832">
        <w:trPr>
          <w:trHeight w:val="615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b/>
                <w:sz w:val="24"/>
                <w:szCs w:val="24"/>
              </w:rPr>
              <w:t>ОБЩИЕ БАЛЛЫ</w:t>
            </w:r>
          </w:p>
          <w:p w:rsidR="00BD5832" w:rsidRPr="00051189" w:rsidRDefault="00BD5832" w:rsidP="00BD58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18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832" w:rsidRPr="00051189" w:rsidRDefault="00BD5832" w:rsidP="00BD5832">
            <w:pPr>
              <w:pStyle w:val="a4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11C6" w:rsidRDefault="00D611C6" w:rsidP="00D611C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D5832" w:rsidRPr="00D611C6" w:rsidRDefault="00D611C6" w:rsidP="00D611C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611C6">
        <w:rPr>
          <w:rFonts w:ascii="Times New Roman" w:hAnsi="Times New Roman"/>
          <w:b/>
          <w:sz w:val="24"/>
          <w:szCs w:val="24"/>
        </w:rPr>
        <w:t>Критерии оценки устных, письменных ответов учащихся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Оценка «5»: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Оценка «4»: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Оценка «3»: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 в усвоении материала имеются пробелы, он излагается </w:t>
      </w:r>
      <w:proofErr w:type="spellStart"/>
      <w:r w:rsidRPr="00C93506">
        <w:rPr>
          <w:rFonts w:ascii="Times New Roman" w:hAnsi="Times New Roman"/>
        </w:rPr>
        <w:t>несистематизированно</w:t>
      </w:r>
      <w:proofErr w:type="spellEnd"/>
      <w:r w:rsidRPr="00C93506">
        <w:rPr>
          <w:rFonts w:ascii="Times New Roman" w:hAnsi="Times New Roman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Оценка «2»: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- основное содержание материала не усвоено, выводов и обобщений нет;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Оценка «1»: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 материал не усвоен, ответ по существу отсутствует.</w:t>
      </w:r>
    </w:p>
    <w:p w:rsidR="00D611C6" w:rsidRPr="00C93506" w:rsidRDefault="00D611C6" w:rsidP="00D611C6">
      <w:pPr>
        <w:spacing w:after="0" w:line="25" w:lineRule="atLeast"/>
        <w:jc w:val="both"/>
        <w:rPr>
          <w:rFonts w:ascii="Times New Roman" w:hAnsi="Times New Roman"/>
        </w:rPr>
      </w:pPr>
    </w:p>
    <w:p w:rsidR="00BD5832" w:rsidRPr="00051189" w:rsidRDefault="00BD5832" w:rsidP="00BD58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E3FE6" w:rsidRPr="00051189" w:rsidRDefault="00BE3FE6" w:rsidP="00BE3FE6">
      <w:pPr>
        <w:pStyle w:val="a4"/>
        <w:rPr>
          <w:rFonts w:ascii="Times New Roman" w:hAnsi="Times New Roman"/>
          <w:sz w:val="24"/>
          <w:szCs w:val="24"/>
        </w:rPr>
      </w:pPr>
      <w:r w:rsidRPr="00051189">
        <w:rPr>
          <w:rFonts w:ascii="Times New Roman" w:hAnsi="Times New Roman"/>
          <w:sz w:val="24"/>
          <w:szCs w:val="24"/>
        </w:rPr>
        <w:br w:type="page"/>
      </w:r>
    </w:p>
    <w:p w:rsidR="00BE3FE6" w:rsidRPr="00BE3FE6" w:rsidRDefault="00BE3FE6" w:rsidP="00BE3FE6">
      <w:pPr>
        <w:pStyle w:val="Style19"/>
        <w:widowControl/>
        <w:jc w:val="center"/>
        <w:rPr>
          <w:rStyle w:val="FontStyle132"/>
          <w:rFonts w:ascii="Times New Roman" w:hAnsi="Times New Roman" w:cs="Times New Roman"/>
          <w:sz w:val="28"/>
          <w:szCs w:val="28"/>
          <w:u w:val="single"/>
        </w:rPr>
      </w:pPr>
      <w:r w:rsidRPr="00BE3FE6">
        <w:rPr>
          <w:rStyle w:val="FontStyle132"/>
          <w:rFonts w:ascii="Times New Roman" w:hAnsi="Times New Roman" w:cs="Times New Roman"/>
          <w:sz w:val="28"/>
          <w:szCs w:val="28"/>
          <w:u w:val="single"/>
        </w:rPr>
        <w:lastRenderedPageBreak/>
        <w:t>8. Приложение (календарно-тематическое планирование)</w:t>
      </w:r>
    </w:p>
    <w:p w:rsidR="00BE3FE6" w:rsidRPr="00C038A3" w:rsidRDefault="00BE3FE6" w:rsidP="00BE3FE6">
      <w:pPr>
        <w:pStyle w:val="Style19"/>
        <w:widowControl/>
        <w:jc w:val="center"/>
        <w:rPr>
          <w:rStyle w:val="FontStyle132"/>
          <w:sz w:val="28"/>
          <w:szCs w:val="28"/>
          <w:u w:val="single"/>
        </w:rPr>
      </w:pPr>
    </w:p>
    <w:p w:rsidR="00BE3FE6" w:rsidRPr="00BE3FE6" w:rsidRDefault="00BE3FE6" w:rsidP="00BE3FE6">
      <w:pPr>
        <w:pStyle w:val="a4"/>
        <w:rPr>
          <w:rFonts w:ascii="Times New Roman" w:hAnsi="Times New Roman"/>
          <w:sz w:val="24"/>
          <w:szCs w:val="24"/>
        </w:rPr>
      </w:pPr>
    </w:p>
    <w:p w:rsidR="00BE3FE6" w:rsidRDefault="00BE3FE6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история. История Средних веков (30 часов)</w:t>
      </w:r>
    </w:p>
    <w:tbl>
      <w:tblPr>
        <w:tblStyle w:val="a6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6"/>
        <w:gridCol w:w="10216"/>
        <w:gridCol w:w="3543"/>
      </w:tblGrid>
      <w:tr w:rsidR="004243D5" w:rsidRPr="00BE3FE6" w:rsidTr="004243D5">
        <w:tc>
          <w:tcPr>
            <w:tcW w:w="416" w:type="dxa"/>
          </w:tcPr>
          <w:p w:rsidR="004243D5" w:rsidRPr="00BE3FE6" w:rsidRDefault="004243D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№ п /п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3543" w:type="dxa"/>
          </w:tcPr>
          <w:p w:rsidR="004243D5" w:rsidRPr="00BE3FE6" w:rsidRDefault="004243D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Количество часов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western"/>
              <w:spacing w:after="0"/>
              <w:jc w:val="both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BE3FE6">
              <w:rPr>
                <w:rFonts w:eastAsiaTheme="minorEastAsia"/>
                <w:b/>
                <w:sz w:val="18"/>
                <w:szCs w:val="18"/>
              </w:rPr>
              <w:t>Введение.</w:t>
            </w:r>
            <w:r w:rsidRPr="00BE3FE6">
              <w:rPr>
                <w:rFonts w:eastAsiaTheme="minorEastAsia"/>
                <w:sz w:val="18"/>
                <w:szCs w:val="18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1. Становление средневековой Европы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BE3FE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BE3FE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XI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 вв.)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a4"/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  <w:t>Образование варварских королевств. Государство франков в VI-VIII вв.</w:t>
            </w:r>
          </w:p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Возникновение и распад империи Карла Великого.</w:t>
            </w:r>
          </w:p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Феодальная раздробленность Западной Евро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пы в IX-XI вв.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Англия в раннее Средневековье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2. Византийская империя и славяне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VI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–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вв.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Образование славянских государств.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3. Арабы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VI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-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 веках.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Культура стран халифата.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435770">
            <w:pPr>
              <w:ind w:left="-84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4. Феодалы и крестьяне. </w:t>
            </w:r>
          </w:p>
          <w:p w:rsidR="004243D5" w:rsidRPr="00BE3FE6" w:rsidRDefault="004243D5" w:rsidP="0043577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 рыцарском замке.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Средневековая деревня и ее обитатели.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435770">
            <w:pPr>
              <w:ind w:left="-84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 5. Средневековый город в Западной и Центральной Европе </w:t>
            </w:r>
          </w:p>
          <w:p w:rsidR="004243D5" w:rsidRPr="00BE3FE6" w:rsidRDefault="004243D5" w:rsidP="00435770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Средневековый город. Торговля в Средние века.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Горожане и их образ жизни.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6. Католическая церковь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-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XIII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веках. Крестовые походы.</w:t>
            </w:r>
            <w:r w:rsidRPr="00BE3FE6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Крестовые походы.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7.  Образование централизованных </w:t>
            </w:r>
            <w:proofErr w:type="gramStart"/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государств  в</w:t>
            </w:r>
            <w:proofErr w:type="gramEnd"/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Западной Европе в XI—XV вв.  </w:t>
            </w:r>
          </w:p>
        </w:tc>
        <w:tc>
          <w:tcPr>
            <w:tcW w:w="3543" w:type="dxa"/>
          </w:tcPr>
          <w:p w:rsidR="004243D5" w:rsidRPr="00BE3FE6" w:rsidRDefault="00FF0097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Как происходило объединение Франции.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Что англичане считают началом своих свобод.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FF0097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Столетняя война.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Усиление королевской власти в конце XV века во Франции и Англии.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FF0097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Реконкиста и образование централизованных государств на Пиренейском полуострове.</w:t>
            </w:r>
            <w:r w:rsidR="00FF0097" w:rsidRPr="00BE3FE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Германия и Италия в 12-15 веках. Усиление власти князей в Германии. Расцвет итальянских городов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rPr>
          <w:gridAfter w:val="1"/>
          <w:wAfter w:w="3543" w:type="dxa"/>
        </w:trPr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8. Славянские государства и Византия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XIV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-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XV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веках 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Гуситское движение в Чехии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Завоевание турками - османами Бал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канского по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луострова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9. Культура Западной Европы в Средние века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Образование и философия, литература, искусство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16" w:type="dxa"/>
          </w:tcPr>
          <w:p w:rsidR="004243D5" w:rsidRPr="00BE3FE6" w:rsidRDefault="004243D5" w:rsidP="00BE3FE6">
            <w:pPr>
              <w:pStyle w:val="a4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Культура Ран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него Возрож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дения. Науч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ные открытия и изобретения</w:t>
            </w:r>
          </w:p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16" w:type="dxa"/>
          </w:tcPr>
          <w:p w:rsidR="004243D5" w:rsidRPr="00BE3FE6" w:rsidRDefault="004243D5" w:rsidP="00BE3FE6">
            <w:pPr>
              <w:ind w:left="-84"/>
              <w:jc w:val="both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Тема 10. Страны Азии, Америки и Африки  в Средние века</w:t>
            </w:r>
          </w:p>
          <w:p w:rsidR="004243D5" w:rsidRPr="00BE3FE6" w:rsidRDefault="004243D5" w:rsidP="00BE3FE6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  <w:r w:rsidR="00FF0097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Средневековое общество в Индии, Китае, Японии.</w:t>
            </w:r>
            <w:r w:rsidR="00FF0097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Государства и народы Африки и доколумбовой Америки в средние века.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4243D5" w:rsidRPr="00BE3FE6" w:rsidTr="004243D5">
        <w:tc>
          <w:tcPr>
            <w:tcW w:w="416" w:type="dxa"/>
          </w:tcPr>
          <w:p w:rsidR="004243D5" w:rsidRPr="00BE3FE6" w:rsidRDefault="00FF0097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216" w:type="dxa"/>
          </w:tcPr>
          <w:p w:rsidR="004243D5" w:rsidRPr="00BE3FE6" w:rsidRDefault="004243D5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3543" w:type="dxa"/>
          </w:tcPr>
          <w:p w:rsidR="004243D5" w:rsidRPr="00BE3FE6" w:rsidRDefault="004243D5" w:rsidP="0043577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</w:tr>
    </w:tbl>
    <w:p w:rsidR="00BE3FE6" w:rsidRDefault="00435770" w:rsidP="00BE3FE6">
      <w:pPr>
        <w:pStyle w:val="western"/>
        <w:spacing w:after="0"/>
        <w:jc w:val="both"/>
        <w:rPr>
          <w:b/>
          <w:sz w:val="28"/>
          <w:szCs w:val="28"/>
        </w:rPr>
      </w:pPr>
      <w:r w:rsidRPr="00A21B2D">
        <w:rPr>
          <w:b/>
          <w:sz w:val="28"/>
          <w:szCs w:val="28"/>
        </w:rPr>
        <w:t>История России</w:t>
      </w:r>
      <w:r w:rsidR="00A21B2D">
        <w:rPr>
          <w:b/>
          <w:sz w:val="28"/>
          <w:szCs w:val="28"/>
        </w:rPr>
        <w:t xml:space="preserve"> </w:t>
      </w:r>
    </w:p>
    <w:p w:rsidR="00A21B2D" w:rsidRPr="00A21B2D" w:rsidRDefault="00A21B2D" w:rsidP="00BE3FE6">
      <w:pPr>
        <w:pStyle w:val="western"/>
        <w:spacing w:after="0"/>
        <w:jc w:val="both"/>
        <w:rPr>
          <w:b/>
          <w:sz w:val="28"/>
          <w:szCs w:val="28"/>
        </w:rPr>
      </w:pPr>
    </w:p>
    <w:tbl>
      <w:tblPr>
        <w:tblStyle w:val="a6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0207"/>
        <w:gridCol w:w="3543"/>
      </w:tblGrid>
      <w:tr w:rsidR="00FF0097" w:rsidRPr="0097587C" w:rsidTr="00FF0097">
        <w:tc>
          <w:tcPr>
            <w:tcW w:w="425" w:type="dxa"/>
          </w:tcPr>
          <w:p w:rsidR="00FF0097" w:rsidRPr="0097587C" w:rsidRDefault="00FF0097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№ п /п</w:t>
            </w:r>
          </w:p>
        </w:tc>
        <w:tc>
          <w:tcPr>
            <w:tcW w:w="10207" w:type="dxa"/>
          </w:tcPr>
          <w:p w:rsidR="00FF0097" w:rsidRPr="0097587C" w:rsidRDefault="00FF0097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3543" w:type="dxa"/>
          </w:tcPr>
          <w:p w:rsidR="00FF0097" w:rsidRPr="0097587C" w:rsidRDefault="00FF0097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Количество часов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207" w:type="dxa"/>
          </w:tcPr>
          <w:p w:rsidR="00FF0097" w:rsidRPr="0097587C" w:rsidRDefault="00FF0097" w:rsidP="00435770">
            <w:pPr>
              <w:pStyle w:val="western"/>
              <w:spacing w:after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43577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175483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9758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07" w:type="dxa"/>
          </w:tcPr>
          <w:p w:rsidR="00FF0097" w:rsidRPr="0097587C" w:rsidRDefault="00FF0097" w:rsidP="00175483">
            <w:pPr>
              <w:pStyle w:val="western"/>
              <w:spacing w:after="0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Введение. Наша Родина - Россия</w:t>
            </w:r>
          </w:p>
        </w:tc>
        <w:tc>
          <w:tcPr>
            <w:tcW w:w="3543" w:type="dxa"/>
          </w:tcPr>
          <w:p w:rsidR="00FF0097" w:rsidRPr="0097587C" w:rsidRDefault="00FF0097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Тема I. Народы и государства на территории нашей страны в древности</w:t>
            </w:r>
          </w:p>
        </w:tc>
        <w:tc>
          <w:tcPr>
            <w:tcW w:w="3543" w:type="dxa"/>
          </w:tcPr>
          <w:p w:rsidR="00FF0097" w:rsidRPr="0097587C" w:rsidRDefault="00FF0097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5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Древние люди и их стоянки на территории современной России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Неолитичес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кая революция. Первые скотоводы,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земледельцы, ремесленники.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4</w:t>
            </w:r>
          </w:p>
        </w:tc>
        <w:tc>
          <w:tcPr>
            <w:tcW w:w="10207" w:type="dxa"/>
          </w:tcPr>
          <w:p w:rsidR="00FF0097" w:rsidRPr="0097587C" w:rsidRDefault="00FF0097" w:rsidP="0043577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Образование первых государств</w:t>
            </w:r>
          </w:p>
          <w:p w:rsidR="00FF0097" w:rsidRPr="0097587C" w:rsidRDefault="00FF0097" w:rsidP="0043577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5</w:t>
            </w: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Восточные славяне и их соседи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6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 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« Народы и государства на территории нашей страны в древности»</w:t>
            </w:r>
          </w:p>
        </w:tc>
        <w:tc>
          <w:tcPr>
            <w:tcW w:w="3543" w:type="dxa"/>
          </w:tcPr>
          <w:p w:rsidR="00FF0097" w:rsidRPr="0097587C" w:rsidRDefault="00FF0097" w:rsidP="0025563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II. Русь в IX — первой половине XII в.11</w:t>
            </w:r>
          </w:p>
        </w:tc>
        <w:tc>
          <w:tcPr>
            <w:tcW w:w="3543" w:type="dxa"/>
          </w:tcPr>
          <w:p w:rsidR="00FF0097" w:rsidRPr="0097587C" w:rsidRDefault="00FF0097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11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7</w:t>
            </w: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Первые известия о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Становление Древнерусского государства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9</w:t>
            </w:r>
          </w:p>
        </w:tc>
        <w:tc>
          <w:tcPr>
            <w:tcW w:w="10207" w:type="dxa"/>
          </w:tcPr>
          <w:p w:rsidR="00FF0097" w:rsidRPr="00474884" w:rsidRDefault="00FF0097" w:rsidP="000526C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Cs/>
                <w:sz w:val="18"/>
                <w:szCs w:val="18"/>
              </w:rPr>
              <w:t>Становление  Древнерусского государства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10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Правление князя Владимира. Крещение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11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Русское государство при Ярославе Мудром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12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Русь при наследниках Ярослава Мудрого. Владимир Мономах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13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Общественный строй и церковная организация на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14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Культурное пространство Европы и культура Древней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15</w:t>
            </w:r>
          </w:p>
        </w:tc>
        <w:tc>
          <w:tcPr>
            <w:tcW w:w="10207" w:type="dxa"/>
          </w:tcPr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Повседневная жизнь населения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16</w:t>
            </w:r>
          </w:p>
        </w:tc>
        <w:tc>
          <w:tcPr>
            <w:tcW w:w="10207" w:type="dxa"/>
          </w:tcPr>
          <w:p w:rsidR="00FF0097" w:rsidRPr="0097587C" w:rsidRDefault="00FF0097" w:rsidP="000A5B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Место и роль Руси в Европе. 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17</w:t>
            </w:r>
          </w:p>
        </w:tc>
        <w:tc>
          <w:tcPr>
            <w:tcW w:w="10207" w:type="dxa"/>
          </w:tcPr>
          <w:p w:rsidR="00FF0097" w:rsidRPr="0097587C" w:rsidRDefault="00FF0097" w:rsidP="00F4509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Повторительно-обобщающий</w:t>
            </w:r>
          </w:p>
          <w:p w:rsidR="00FF0097" w:rsidRPr="0097587C" w:rsidRDefault="00FF0097" w:rsidP="00F4509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урок по теме II «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Русь в IX — первой половине XII в.»</w:t>
            </w:r>
          </w:p>
          <w:p w:rsidR="00FF0097" w:rsidRPr="0097587C" w:rsidRDefault="00FF0097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III. Русь в середине ХII — начале XIII в.</w:t>
            </w:r>
          </w:p>
        </w:tc>
        <w:tc>
          <w:tcPr>
            <w:tcW w:w="3543" w:type="dxa"/>
          </w:tcPr>
          <w:p w:rsidR="00FF0097" w:rsidRPr="0097587C" w:rsidRDefault="00FF0097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5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18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Политическая раздробленность в Европе и на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19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Владимиро-Суздальское княжество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20</w:t>
            </w: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Новгородская республика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21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Южные и юго-западные русские княжества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22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III </w:t>
            </w:r>
            <w:proofErr w:type="gramStart"/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« 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Русь</w:t>
            </w:r>
            <w:proofErr w:type="gramEnd"/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 в середине ХII — начале XIII в.»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IV. Русские земли в середине XIII — XIV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10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23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Монгольская империя и изменение политической картины мира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24</w:t>
            </w: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97587C">
              <w:rPr>
                <w:rFonts w:eastAsiaTheme="minorHAnsi"/>
                <w:sz w:val="18"/>
                <w:szCs w:val="18"/>
              </w:rPr>
              <w:t>Батыево</w:t>
            </w:r>
            <w:proofErr w:type="spellEnd"/>
            <w:r w:rsidRPr="0097587C">
              <w:rPr>
                <w:rFonts w:eastAsiaTheme="minorHAnsi"/>
                <w:sz w:val="18"/>
                <w:szCs w:val="18"/>
              </w:rPr>
              <w:t xml:space="preserve"> нашествие на Русь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25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Северо-Западная Русь между Востоком и Западом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10207" w:type="dxa"/>
          </w:tcPr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Золотая Орда: государственный строй, население, экономика и культура</w:t>
            </w:r>
          </w:p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FF0097" w:rsidRPr="0097587C" w:rsidRDefault="00FF0097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27</w:t>
            </w: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Литовское государство и Русь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28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Усиление Московского княжества в Северо-Восточной Руси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29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Объединение русских земель вокруг Москвы. Куликовская битва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30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Развитие культуры в русских землях во второй половине XIII — XIV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31</w:t>
            </w:r>
          </w:p>
        </w:tc>
        <w:tc>
          <w:tcPr>
            <w:tcW w:w="10207" w:type="dxa"/>
          </w:tcPr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Сибирь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в истории</w:t>
            </w:r>
          </w:p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и культуре Руси</w:t>
            </w:r>
          </w:p>
          <w:p w:rsidR="00FF0097" w:rsidRPr="0097587C" w:rsidRDefault="00FF0097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32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Повторительно-обобщающий урок по теме IV «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Русские земли в середине XIII — XIV в.»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0207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V. Формирование единого Русского государства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8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33</w:t>
            </w:r>
          </w:p>
        </w:tc>
        <w:tc>
          <w:tcPr>
            <w:tcW w:w="10207" w:type="dxa"/>
          </w:tcPr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Русские земли на политической карте Европы и мира в на-</w:t>
            </w:r>
          </w:p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чале XV в.</w:t>
            </w:r>
          </w:p>
          <w:p w:rsidR="00FF0097" w:rsidRPr="0097587C" w:rsidRDefault="00FF0097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34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Московское княжество в первой половине XV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35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Распад Золотой Орды и его последствия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36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Московское государство и его соседи во второй половине XV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37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Русская православная церковь в XV — начале XVI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38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Человек в Российском государстве второй половины XV в.</w:t>
            </w: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39</w:t>
            </w:r>
          </w:p>
        </w:tc>
        <w:tc>
          <w:tcPr>
            <w:tcW w:w="10207" w:type="dxa"/>
          </w:tcPr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Формирование культурного пространства единого Российского государства</w:t>
            </w:r>
          </w:p>
          <w:p w:rsidR="00FF0097" w:rsidRPr="0097587C" w:rsidRDefault="00FF0097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  <w:tr w:rsidR="00FF0097" w:rsidRPr="0097587C" w:rsidTr="00FF0097">
        <w:tc>
          <w:tcPr>
            <w:tcW w:w="425" w:type="dxa"/>
          </w:tcPr>
          <w:p w:rsidR="00FF0097" w:rsidRPr="0097587C" w:rsidRDefault="00FF0097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40</w:t>
            </w:r>
          </w:p>
        </w:tc>
        <w:tc>
          <w:tcPr>
            <w:tcW w:w="10207" w:type="dxa"/>
          </w:tcPr>
          <w:p w:rsidR="00FF0097" w:rsidRPr="0097587C" w:rsidRDefault="00FF0097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Повторитель-</w:t>
            </w:r>
          </w:p>
          <w:p w:rsidR="00FF0097" w:rsidRPr="0097587C" w:rsidRDefault="00FF0097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но-обобщающий урок по теме V   </w:t>
            </w:r>
            <w:r w:rsidRPr="0097587C">
              <w:rPr>
                <w:rFonts w:ascii="Times New Roman" w:eastAsiaTheme="minorHAnsi" w:hAnsi="Times New Roman"/>
                <w:b/>
                <w:sz w:val="18"/>
                <w:szCs w:val="18"/>
              </w:rPr>
              <w:t>«Формирование единого Русского государства»</w:t>
            </w:r>
          </w:p>
          <w:p w:rsidR="00FF0097" w:rsidRPr="0097587C" w:rsidRDefault="00FF0097" w:rsidP="00A21B2D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FF0097" w:rsidRPr="0097587C" w:rsidRDefault="00FF0097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</w:tr>
    </w:tbl>
    <w:p w:rsidR="00435770" w:rsidRPr="00264E9E" w:rsidRDefault="00435770" w:rsidP="00BE3FE6">
      <w:pPr>
        <w:pStyle w:val="western"/>
        <w:spacing w:after="0"/>
        <w:jc w:val="both"/>
      </w:pPr>
    </w:p>
    <w:p w:rsidR="007904B1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4"/>
          <w:szCs w:val="24"/>
        </w:rPr>
      </w:pPr>
    </w:p>
    <w:p w:rsidR="00633BB4" w:rsidRDefault="00633BB4"/>
    <w:sectPr w:rsidR="00633BB4" w:rsidSect="00BE3F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/>
        <w:iCs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2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7"/>
  </w:num>
  <w:num w:numId="5">
    <w:abstractNumId w:val="14"/>
  </w:num>
  <w:num w:numId="6">
    <w:abstractNumId w:val="15"/>
  </w:num>
  <w:num w:numId="7">
    <w:abstractNumId w:val="21"/>
  </w:num>
  <w:num w:numId="8">
    <w:abstractNumId w:val="16"/>
  </w:num>
  <w:num w:numId="9">
    <w:abstractNumId w:val="13"/>
  </w:num>
  <w:num w:numId="10">
    <w:abstractNumId w:val="18"/>
  </w:num>
  <w:num w:numId="11">
    <w:abstractNumId w:val="10"/>
  </w:num>
  <w:num w:numId="12">
    <w:abstractNumId w:val="20"/>
  </w:num>
  <w:num w:numId="13">
    <w:abstractNumId w:val="23"/>
  </w:num>
  <w:num w:numId="14">
    <w:abstractNumId w:val="19"/>
  </w:num>
  <w:num w:numId="15">
    <w:abstractNumId w:val="22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FA9"/>
    <w:rsid w:val="00045BFF"/>
    <w:rsid w:val="00051189"/>
    <w:rsid w:val="000526CF"/>
    <w:rsid w:val="000A5B60"/>
    <w:rsid w:val="000B3958"/>
    <w:rsid w:val="00147A8E"/>
    <w:rsid w:val="00175483"/>
    <w:rsid w:val="001929EF"/>
    <w:rsid w:val="001A4DB7"/>
    <w:rsid w:val="00245F35"/>
    <w:rsid w:val="00255631"/>
    <w:rsid w:val="002731BF"/>
    <w:rsid w:val="002C4E63"/>
    <w:rsid w:val="002D3D4E"/>
    <w:rsid w:val="002D443A"/>
    <w:rsid w:val="003215FD"/>
    <w:rsid w:val="003F2600"/>
    <w:rsid w:val="004243D5"/>
    <w:rsid w:val="00425E36"/>
    <w:rsid w:val="00435770"/>
    <w:rsid w:val="004466C3"/>
    <w:rsid w:val="00474884"/>
    <w:rsid w:val="005F34A4"/>
    <w:rsid w:val="006141E9"/>
    <w:rsid w:val="00633BB4"/>
    <w:rsid w:val="007904B1"/>
    <w:rsid w:val="007D0973"/>
    <w:rsid w:val="008375E7"/>
    <w:rsid w:val="00842EA8"/>
    <w:rsid w:val="00891DC6"/>
    <w:rsid w:val="008D1066"/>
    <w:rsid w:val="008F0D5A"/>
    <w:rsid w:val="0097587C"/>
    <w:rsid w:val="00A21B2D"/>
    <w:rsid w:val="00A74DBF"/>
    <w:rsid w:val="00AD6632"/>
    <w:rsid w:val="00AF422B"/>
    <w:rsid w:val="00BA01B7"/>
    <w:rsid w:val="00BD5832"/>
    <w:rsid w:val="00BE3FE6"/>
    <w:rsid w:val="00BF4B73"/>
    <w:rsid w:val="00C37BA5"/>
    <w:rsid w:val="00CA3FA9"/>
    <w:rsid w:val="00CB7F22"/>
    <w:rsid w:val="00D5608C"/>
    <w:rsid w:val="00D611C6"/>
    <w:rsid w:val="00F34BB8"/>
    <w:rsid w:val="00F45099"/>
    <w:rsid w:val="00F978CA"/>
    <w:rsid w:val="00FF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11012-879B-4E32-BE5F-8A7717CC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6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F2600"/>
    <w:pPr>
      <w:ind w:left="720"/>
      <w:contextualSpacing/>
    </w:pPr>
  </w:style>
  <w:style w:type="paragraph" w:styleId="a4">
    <w:name w:val="No Spacing"/>
    <w:link w:val="a5"/>
    <w:qFormat/>
    <w:rsid w:val="003F26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7904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7904B1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BF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BE3FE6"/>
  </w:style>
  <w:style w:type="paragraph" w:customStyle="1" w:styleId="c5">
    <w:name w:val="c5"/>
    <w:basedOn w:val="a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E3FE6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BE3FE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BE3FE6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BE3FE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BE3FE6"/>
    <w:rPr>
      <w:color w:val="0000FF"/>
      <w:u w:val="single"/>
    </w:rPr>
  </w:style>
  <w:style w:type="paragraph" w:styleId="a8">
    <w:name w:val="Normal (Web)"/>
    <w:basedOn w:val="a"/>
    <w:unhideWhenUsed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E3FE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E3FE6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BE3FE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BE3F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BE3FE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BE3F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BE3FE6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BE3FE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BE3FE6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BE3FE6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E3F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BE3F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BE3FE6"/>
    <w:rPr>
      <w:rFonts w:ascii="Courier New" w:hAnsi="Courier New" w:cs="Courier New" w:hint="default"/>
    </w:rPr>
  </w:style>
  <w:style w:type="character" w:customStyle="1" w:styleId="WW8Num1z1">
    <w:name w:val="WW8Num1z1"/>
    <w:rsid w:val="00BE3FE6"/>
  </w:style>
  <w:style w:type="paragraph" w:styleId="ab">
    <w:name w:val="Balloon Text"/>
    <w:basedOn w:val="a"/>
    <w:link w:val="ac"/>
    <w:uiPriority w:val="99"/>
    <w:semiHidden/>
    <w:rsid w:val="001754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48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75483"/>
    <w:pPr>
      <w:spacing w:after="0" w:line="240" w:lineRule="auto"/>
    </w:pPr>
    <w:rPr>
      <w:rFonts w:eastAsia="Times New Roman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75483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F34A4"/>
    <w:rPr>
      <w:rFonts w:cs="Times New Roman"/>
    </w:rPr>
  </w:style>
  <w:style w:type="character" w:styleId="af">
    <w:name w:val="Emphasis"/>
    <w:basedOn w:val="a0"/>
    <w:uiPriority w:val="99"/>
    <w:qFormat/>
    <w:rsid w:val="005F34A4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5F34A4"/>
    <w:rPr>
      <w:rFonts w:cs="Times New Roman"/>
    </w:rPr>
  </w:style>
  <w:style w:type="character" w:customStyle="1" w:styleId="a5">
    <w:name w:val="Без интервала Знак"/>
    <w:basedOn w:val="a0"/>
    <w:link w:val="a4"/>
    <w:locked/>
    <w:rsid w:val="00BD5832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2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48F0-950C-4FAD-BBB3-3D5A6992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21</Pages>
  <Words>6804</Words>
  <Characters>38788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Учительская</cp:lastModifiedBy>
  <cp:revision>11</cp:revision>
  <dcterms:created xsi:type="dcterms:W3CDTF">2016-07-21T05:46:00Z</dcterms:created>
  <dcterms:modified xsi:type="dcterms:W3CDTF">2020-12-15T09:04:00Z</dcterms:modified>
</cp:coreProperties>
</file>