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30A" w:rsidRPr="00E74A1E" w:rsidRDefault="001C3CAE" w:rsidP="00E74A1E">
      <w:pPr>
        <w:tabs>
          <w:tab w:val="left" w:pos="709"/>
        </w:tabs>
        <w:spacing w:after="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E74A1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5920" behindDoc="0" locked="0" layoutInCell="1" allowOverlap="1">
            <wp:simplePos x="0" y="0"/>
            <wp:positionH relativeFrom="column">
              <wp:posOffset>-120015</wp:posOffset>
            </wp:positionH>
            <wp:positionV relativeFrom="paragraph">
              <wp:posOffset>-45085</wp:posOffset>
            </wp:positionV>
            <wp:extent cx="6477000" cy="8915400"/>
            <wp:effectExtent l="19050" t="0" r="0" b="0"/>
            <wp:wrapThrough wrapText="bothSides">
              <wp:wrapPolygon edited="0">
                <wp:start x="-64" y="0"/>
                <wp:lineTo x="-64" y="21554"/>
                <wp:lineTo x="21600" y="21554"/>
                <wp:lineTo x="21600" y="0"/>
                <wp:lineTo x="-64" y="0"/>
              </wp:wrapPolygon>
            </wp:wrapThrough>
            <wp:docPr id="1" name="Рисунок 1" descr="C:\Users\Секретарь\Desktop\ПНШ\Титульные листы\8 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екретарь\Desktop\ПНШ\Титульные листы\8 А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891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D4C9A" w:rsidRPr="00E74A1E" w:rsidRDefault="006D4C9A" w:rsidP="00E74A1E">
      <w:pPr>
        <w:tabs>
          <w:tab w:val="left" w:pos="709"/>
        </w:tabs>
        <w:spacing w:after="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</w:p>
    <w:p w:rsidR="00AC0B56" w:rsidRPr="00E74A1E" w:rsidRDefault="00AC0B56" w:rsidP="00E74A1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5BF6" w:rsidRDefault="00EB2733" w:rsidP="00E74A1E">
      <w:pPr>
        <w:tabs>
          <w:tab w:val="left" w:pos="709"/>
        </w:tabs>
        <w:spacing w:after="0" w:line="240" w:lineRule="auto"/>
        <w:ind w:firstLine="45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4A1E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E74A1E" w:rsidRPr="00E74A1E" w:rsidRDefault="00E74A1E" w:rsidP="00E74A1E">
      <w:pPr>
        <w:tabs>
          <w:tab w:val="left" w:pos="709"/>
        </w:tabs>
        <w:spacing w:after="0" w:line="240" w:lineRule="auto"/>
        <w:ind w:firstLine="45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5BF6" w:rsidRPr="00E74A1E" w:rsidRDefault="007372D5" w:rsidP="00E74A1E">
      <w:pPr>
        <w:tabs>
          <w:tab w:val="left" w:pos="709"/>
        </w:tabs>
        <w:spacing w:after="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E74A1E">
        <w:rPr>
          <w:rFonts w:ascii="Times New Roman" w:hAnsi="Times New Roman" w:cs="Times New Roman"/>
          <w:sz w:val="28"/>
          <w:szCs w:val="28"/>
        </w:rPr>
        <w:t>Рабочая программа по английскому языку</w:t>
      </w:r>
      <w:r w:rsidR="00B10194" w:rsidRPr="00E74A1E">
        <w:rPr>
          <w:rFonts w:ascii="Times New Roman" w:hAnsi="Times New Roman" w:cs="Times New Roman"/>
          <w:sz w:val="28"/>
          <w:szCs w:val="28"/>
        </w:rPr>
        <w:t xml:space="preserve"> для </w:t>
      </w:r>
      <w:r w:rsidR="008F5CFC" w:rsidRPr="00E74A1E">
        <w:rPr>
          <w:rFonts w:ascii="Times New Roman" w:hAnsi="Times New Roman" w:cs="Times New Roman"/>
          <w:sz w:val="28"/>
          <w:szCs w:val="28"/>
        </w:rPr>
        <w:t>8</w:t>
      </w:r>
      <w:r w:rsidRPr="00E74A1E">
        <w:rPr>
          <w:rFonts w:ascii="Times New Roman" w:hAnsi="Times New Roman" w:cs="Times New Roman"/>
          <w:sz w:val="28"/>
          <w:szCs w:val="28"/>
        </w:rPr>
        <w:t xml:space="preserve"> класса</w:t>
      </w:r>
      <w:r w:rsidR="00B10194" w:rsidRPr="00E74A1E">
        <w:rPr>
          <w:rFonts w:ascii="Times New Roman" w:hAnsi="Times New Roman" w:cs="Times New Roman"/>
          <w:sz w:val="28"/>
          <w:szCs w:val="28"/>
        </w:rPr>
        <w:t xml:space="preserve"> составлена на основе:</w:t>
      </w:r>
    </w:p>
    <w:p w:rsidR="007372D5" w:rsidRPr="00E74A1E" w:rsidRDefault="007372D5" w:rsidP="00E74A1E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4A1E">
        <w:rPr>
          <w:rFonts w:ascii="Times New Roman" w:hAnsi="Times New Roman" w:cs="Times New Roman"/>
          <w:sz w:val="28"/>
          <w:szCs w:val="28"/>
        </w:rPr>
        <w:t>Федерального государственного стандарта основного (общего) образования,</w:t>
      </w:r>
      <w:r w:rsidR="00B92ED4" w:rsidRPr="00E74A1E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7372D5" w:rsidRPr="00E74A1E" w:rsidRDefault="007372D5" w:rsidP="00E74A1E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4A1E">
        <w:rPr>
          <w:rFonts w:ascii="Times New Roman" w:hAnsi="Times New Roman" w:cs="Times New Roman"/>
          <w:sz w:val="28"/>
          <w:szCs w:val="28"/>
        </w:rPr>
        <w:t>Федерального перечня учебников,  рекомендованных Министерством образования Российской Федерации к использованию в образовательном процессе в общеобразовательных учреждениях,</w:t>
      </w:r>
    </w:p>
    <w:p w:rsidR="007372D5" w:rsidRPr="00E74A1E" w:rsidRDefault="007372D5" w:rsidP="00E74A1E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4A1E">
        <w:rPr>
          <w:rFonts w:ascii="Times New Roman" w:hAnsi="Times New Roman" w:cs="Times New Roman"/>
          <w:sz w:val="28"/>
          <w:szCs w:val="28"/>
        </w:rPr>
        <w:t>С учетом требований к оснащению образовательного процесса в соответствии с содержанием  наполнения учебных предметов федерального государственного стандарта основного (общего) образования,</w:t>
      </w:r>
    </w:p>
    <w:p w:rsidR="00DE262E" w:rsidRPr="00E74A1E" w:rsidRDefault="008B4625" w:rsidP="00E74A1E">
      <w:pPr>
        <w:pStyle w:val="a3"/>
        <w:widowControl w:val="0"/>
        <w:numPr>
          <w:ilvl w:val="0"/>
          <w:numId w:val="16"/>
        </w:numPr>
        <w:shd w:val="clear" w:color="auto" w:fill="FFFFFF"/>
        <w:tabs>
          <w:tab w:val="left" w:pos="552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74A1E">
        <w:rPr>
          <w:rFonts w:ascii="Times New Roman" w:hAnsi="Times New Roman" w:cs="Times New Roman"/>
          <w:color w:val="000000"/>
          <w:spacing w:val="-1"/>
          <w:sz w:val="28"/>
          <w:szCs w:val="28"/>
        </w:rPr>
        <w:t>Концепции</w:t>
      </w:r>
      <w:r w:rsidR="00DE262E" w:rsidRPr="00E74A1E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 xml:space="preserve"> духовно-нравственного развития и воспита</w:t>
      </w:r>
      <w:r w:rsidR="00DE262E" w:rsidRPr="00E74A1E">
        <w:rPr>
          <w:rFonts w:ascii="Times New Roman" w:eastAsia="Calibri" w:hAnsi="Times New Roman" w:cs="Times New Roman"/>
          <w:color w:val="000000"/>
          <w:sz w:val="28"/>
          <w:szCs w:val="28"/>
        </w:rPr>
        <w:t>ния личности.</w:t>
      </w:r>
    </w:p>
    <w:p w:rsidR="00F03F34" w:rsidRDefault="00F03F34" w:rsidP="00E74A1E">
      <w:pPr>
        <w:shd w:val="clear" w:color="auto" w:fill="FFFFFF"/>
        <w:tabs>
          <w:tab w:val="left" w:pos="709"/>
        </w:tabs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F5065" w:rsidRPr="00DF5065" w:rsidRDefault="00DF5065" w:rsidP="00DF5065">
      <w:pPr>
        <w:shd w:val="clear" w:color="auto" w:fill="FFFFFF"/>
        <w:tabs>
          <w:tab w:val="left" w:pos="7938"/>
          <w:tab w:val="left" w:pos="9214"/>
          <w:tab w:val="left" w:pos="9356"/>
          <w:tab w:val="left" w:pos="1020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0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Предлагаемая рабочая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к линии учебников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</w:t>
      </w:r>
      <w:r w:rsidRPr="00DF50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глийкий</w:t>
      </w:r>
      <w:proofErr w:type="spellEnd"/>
      <w:r w:rsidRPr="00DF50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язык как второй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ностранный» авторов О. В. Афана</w:t>
      </w:r>
      <w:r w:rsidRPr="00DF50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сьевой, И. В. Михеевой, Н. В.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Языковой и составлена в соответ</w:t>
      </w:r>
      <w:r w:rsidRPr="00DF50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ствии с требованиями ФГОС основного общего образования </w:t>
      </w:r>
      <w:proofErr w:type="gramStart"/>
      <w:r w:rsidRPr="00DF50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</w:p>
    <w:p w:rsidR="00DF5065" w:rsidRPr="00DF5065" w:rsidRDefault="00DF5065" w:rsidP="00DF5065">
      <w:pPr>
        <w:shd w:val="clear" w:color="auto" w:fill="FFFFFF"/>
        <w:tabs>
          <w:tab w:val="left" w:pos="7938"/>
          <w:tab w:val="left" w:pos="9214"/>
          <w:tab w:val="left" w:pos="9356"/>
          <w:tab w:val="left" w:pos="1020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0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учетом требований, изложенных в «Примерных программах 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F50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учебным предметам. Иностранный язык. 5—9 классы».</w:t>
      </w:r>
    </w:p>
    <w:p w:rsidR="00DF5065" w:rsidRPr="00E74A1E" w:rsidRDefault="00DF5065" w:rsidP="00E74A1E">
      <w:pPr>
        <w:shd w:val="clear" w:color="auto" w:fill="FFFFFF"/>
        <w:tabs>
          <w:tab w:val="left" w:pos="709"/>
        </w:tabs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92ED4" w:rsidRPr="00E74A1E" w:rsidRDefault="00C6661E" w:rsidP="00E74A1E">
      <w:pPr>
        <w:pStyle w:val="Style5"/>
        <w:widowControl/>
        <w:spacing w:line="240" w:lineRule="auto"/>
        <w:ind w:firstLine="288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74A1E">
        <w:rPr>
          <w:rFonts w:ascii="Times New Roman" w:hAnsi="Times New Roman"/>
          <w:b/>
          <w:color w:val="000000"/>
          <w:sz w:val="28"/>
          <w:szCs w:val="28"/>
        </w:rPr>
        <w:t>Общая характеристика курса</w:t>
      </w:r>
      <w:r w:rsidR="00EB2733" w:rsidRPr="00E74A1E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B92ED4" w:rsidRPr="00E74A1E">
        <w:rPr>
          <w:rFonts w:ascii="Times New Roman" w:hAnsi="Times New Roman"/>
          <w:b/>
          <w:color w:val="000000"/>
          <w:sz w:val="28"/>
          <w:szCs w:val="28"/>
        </w:rPr>
        <w:t>английского языка</w:t>
      </w:r>
    </w:p>
    <w:p w:rsidR="00847219" w:rsidRPr="00E74A1E" w:rsidRDefault="00847219" w:rsidP="00E74A1E">
      <w:pPr>
        <w:pStyle w:val="Style5"/>
        <w:widowControl/>
        <w:spacing w:line="240" w:lineRule="auto"/>
        <w:ind w:firstLine="288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847219" w:rsidRPr="00E74A1E" w:rsidRDefault="00B92ED4" w:rsidP="00E74A1E">
      <w:pPr>
        <w:pStyle w:val="Style5"/>
        <w:widowControl/>
        <w:spacing w:line="240" w:lineRule="auto"/>
        <w:ind w:firstLine="288"/>
        <w:rPr>
          <w:rFonts w:ascii="Times New Roman" w:hAnsi="Times New Roman"/>
          <w:sz w:val="28"/>
          <w:szCs w:val="28"/>
        </w:rPr>
      </w:pPr>
      <w:r w:rsidRPr="00E74A1E">
        <w:rPr>
          <w:rFonts w:ascii="Times New Roman" w:hAnsi="Times New Roman"/>
          <w:sz w:val="28"/>
          <w:szCs w:val="28"/>
        </w:rPr>
        <w:t xml:space="preserve"> Обучени</w:t>
      </w:r>
      <w:r w:rsidR="001A2769" w:rsidRPr="00E74A1E">
        <w:rPr>
          <w:rFonts w:ascii="Times New Roman" w:hAnsi="Times New Roman"/>
          <w:sz w:val="28"/>
          <w:szCs w:val="28"/>
        </w:rPr>
        <w:t xml:space="preserve">е предмету «Английский язык» в </w:t>
      </w:r>
      <w:r w:rsidR="008F5CFC" w:rsidRPr="00E74A1E">
        <w:rPr>
          <w:rFonts w:ascii="Times New Roman" w:hAnsi="Times New Roman"/>
          <w:sz w:val="28"/>
          <w:szCs w:val="28"/>
        </w:rPr>
        <w:t>8</w:t>
      </w:r>
      <w:r w:rsidRPr="00E74A1E">
        <w:rPr>
          <w:rFonts w:ascii="Times New Roman" w:hAnsi="Times New Roman"/>
          <w:sz w:val="28"/>
          <w:szCs w:val="28"/>
        </w:rPr>
        <w:t xml:space="preserve">-ом классе направлено на достижение следующих целей, обеспечивающих реализацию </w:t>
      </w:r>
      <w:proofErr w:type="gramStart"/>
      <w:r w:rsidRPr="00E74A1E">
        <w:rPr>
          <w:rFonts w:ascii="Times New Roman" w:hAnsi="Times New Roman"/>
          <w:sz w:val="28"/>
          <w:szCs w:val="28"/>
        </w:rPr>
        <w:t>личностно-ориентированного</w:t>
      </w:r>
      <w:proofErr w:type="gramEnd"/>
      <w:r w:rsidRPr="00E74A1E">
        <w:rPr>
          <w:rFonts w:ascii="Times New Roman" w:hAnsi="Times New Roman"/>
          <w:sz w:val="28"/>
          <w:szCs w:val="28"/>
        </w:rPr>
        <w:t xml:space="preserve">,  </w:t>
      </w:r>
      <w:proofErr w:type="spellStart"/>
      <w:r w:rsidRPr="00E74A1E">
        <w:rPr>
          <w:rFonts w:ascii="Times New Roman" w:hAnsi="Times New Roman"/>
          <w:sz w:val="28"/>
          <w:szCs w:val="28"/>
        </w:rPr>
        <w:t>когнитивно-коммуникативного</w:t>
      </w:r>
      <w:proofErr w:type="spellEnd"/>
      <w:r w:rsidRPr="00E74A1E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E74A1E">
        <w:rPr>
          <w:rFonts w:ascii="Times New Roman" w:hAnsi="Times New Roman"/>
          <w:sz w:val="28"/>
          <w:szCs w:val="28"/>
        </w:rPr>
        <w:t>деятельностного</w:t>
      </w:r>
      <w:proofErr w:type="spellEnd"/>
      <w:r w:rsidRPr="00E74A1E">
        <w:rPr>
          <w:rFonts w:ascii="Times New Roman" w:hAnsi="Times New Roman"/>
          <w:sz w:val="28"/>
          <w:szCs w:val="28"/>
        </w:rPr>
        <w:t xml:space="preserve"> подходов к обучению иностранному языку. </w:t>
      </w:r>
    </w:p>
    <w:p w:rsidR="00B92ED4" w:rsidRPr="00E74A1E" w:rsidRDefault="00B92ED4" w:rsidP="00E74A1E">
      <w:pPr>
        <w:pStyle w:val="Style5"/>
        <w:widowControl/>
        <w:spacing w:line="240" w:lineRule="auto"/>
        <w:ind w:firstLine="288"/>
        <w:rPr>
          <w:rStyle w:val="FontStyle43"/>
          <w:rFonts w:eastAsia="DejaVu Sans"/>
          <w:b w:val="0"/>
          <w:bCs w:val="0"/>
          <w:sz w:val="28"/>
          <w:szCs w:val="28"/>
        </w:rPr>
      </w:pPr>
      <w:r w:rsidRPr="00E74A1E">
        <w:rPr>
          <w:rStyle w:val="FontStyle43"/>
          <w:rFonts w:eastAsia="DejaVu Sans"/>
          <w:sz w:val="28"/>
          <w:szCs w:val="28"/>
        </w:rPr>
        <w:t>Целью программы</w:t>
      </w:r>
      <w:r w:rsidRPr="00E74A1E">
        <w:rPr>
          <w:rStyle w:val="FontStyle43"/>
          <w:rFonts w:eastAsia="DejaVu Sans"/>
          <w:b w:val="0"/>
          <w:sz w:val="28"/>
          <w:szCs w:val="28"/>
        </w:rPr>
        <w:t xml:space="preserve"> является обеспечение организационно-педагогических и методических условий для формирования и развития иноязычной коммуникативной компетенции, в совокупности ее составляющих, а именно:</w:t>
      </w:r>
    </w:p>
    <w:p w:rsidR="00B92ED4" w:rsidRPr="00E74A1E" w:rsidRDefault="00B92ED4" w:rsidP="00E74A1E">
      <w:pPr>
        <w:pStyle w:val="Style8"/>
        <w:numPr>
          <w:ilvl w:val="0"/>
          <w:numId w:val="17"/>
        </w:numPr>
        <w:spacing w:before="178" w:line="240" w:lineRule="auto"/>
        <w:jc w:val="both"/>
        <w:rPr>
          <w:rStyle w:val="FontStyle43"/>
          <w:rFonts w:eastAsia="DejaVu Sans"/>
          <w:b w:val="0"/>
          <w:bCs w:val="0"/>
          <w:sz w:val="28"/>
          <w:szCs w:val="28"/>
        </w:rPr>
      </w:pPr>
      <w:r w:rsidRPr="00E74A1E">
        <w:rPr>
          <w:rStyle w:val="FontStyle43"/>
          <w:rFonts w:eastAsia="DejaVu Sans"/>
          <w:b w:val="0"/>
          <w:sz w:val="28"/>
          <w:szCs w:val="28"/>
        </w:rPr>
        <w:t xml:space="preserve">речевую компетенцию – готовность и способность осуществлять межкультурное общение     в четырех основных видах речевой деятельности (говорении, </w:t>
      </w:r>
      <w:proofErr w:type="spellStart"/>
      <w:r w:rsidRPr="00E74A1E">
        <w:rPr>
          <w:rStyle w:val="FontStyle43"/>
          <w:rFonts w:eastAsia="DejaVu Sans"/>
          <w:b w:val="0"/>
          <w:sz w:val="28"/>
          <w:szCs w:val="28"/>
        </w:rPr>
        <w:t>аудировании</w:t>
      </w:r>
      <w:proofErr w:type="spellEnd"/>
      <w:r w:rsidRPr="00E74A1E">
        <w:rPr>
          <w:rStyle w:val="FontStyle43"/>
          <w:rFonts w:eastAsia="DejaVu Sans"/>
          <w:b w:val="0"/>
          <w:sz w:val="28"/>
          <w:szCs w:val="28"/>
        </w:rPr>
        <w:t>, чтении и письме); умений планировать свое речевое и неречевое поведение;</w:t>
      </w:r>
    </w:p>
    <w:p w:rsidR="00B92ED4" w:rsidRPr="00E74A1E" w:rsidRDefault="00B92ED4" w:rsidP="00E74A1E">
      <w:pPr>
        <w:pStyle w:val="Style8"/>
        <w:numPr>
          <w:ilvl w:val="0"/>
          <w:numId w:val="17"/>
        </w:numPr>
        <w:spacing w:before="178" w:line="240" w:lineRule="auto"/>
        <w:jc w:val="both"/>
        <w:rPr>
          <w:rStyle w:val="FontStyle43"/>
          <w:rFonts w:eastAsia="DejaVu Sans"/>
          <w:b w:val="0"/>
          <w:bCs w:val="0"/>
          <w:sz w:val="28"/>
          <w:szCs w:val="28"/>
        </w:rPr>
      </w:pPr>
      <w:r w:rsidRPr="00E74A1E">
        <w:rPr>
          <w:rStyle w:val="FontStyle43"/>
          <w:rFonts w:eastAsia="DejaVu Sans"/>
          <w:b w:val="0"/>
          <w:sz w:val="28"/>
          <w:szCs w:val="28"/>
        </w:rPr>
        <w:t>языковую компетенцию – овладение новыми языковыми средствами в соответствии с отобранными темами и сферами общения:     развитие навыков оперирования языковыми единицами в коммуникативных целях;</w:t>
      </w:r>
    </w:p>
    <w:p w:rsidR="00B92ED4" w:rsidRPr="00E74A1E" w:rsidRDefault="00B92ED4" w:rsidP="00E74A1E">
      <w:pPr>
        <w:pStyle w:val="Style8"/>
        <w:numPr>
          <w:ilvl w:val="0"/>
          <w:numId w:val="17"/>
        </w:numPr>
        <w:spacing w:before="178" w:line="240" w:lineRule="auto"/>
        <w:jc w:val="both"/>
        <w:rPr>
          <w:rStyle w:val="FontStyle43"/>
          <w:rFonts w:eastAsia="DejaVu Sans"/>
          <w:b w:val="0"/>
          <w:bCs w:val="0"/>
          <w:sz w:val="28"/>
          <w:szCs w:val="28"/>
        </w:rPr>
      </w:pPr>
      <w:proofErr w:type="spellStart"/>
      <w:proofErr w:type="gramStart"/>
      <w:r w:rsidRPr="00E74A1E">
        <w:rPr>
          <w:rStyle w:val="FontStyle43"/>
          <w:rFonts w:eastAsia="DejaVu Sans"/>
          <w:b w:val="0"/>
          <w:sz w:val="28"/>
          <w:szCs w:val="28"/>
        </w:rPr>
        <w:t>социокультурную</w:t>
      </w:r>
      <w:proofErr w:type="spellEnd"/>
      <w:r w:rsidRPr="00E74A1E">
        <w:rPr>
          <w:rStyle w:val="FontStyle43"/>
          <w:rFonts w:eastAsia="DejaVu Sans"/>
          <w:b w:val="0"/>
          <w:sz w:val="28"/>
          <w:szCs w:val="28"/>
        </w:rPr>
        <w:t xml:space="preserve"> компетенцию – готовность и способность строить межкультурное общение   на основе знания культуры народа страны изучаемого языка,  его традиций, менталитета, обычаев в рамках тем, сфер  ситуаций общения, отвечающих опыту, интересам и психологическим особенностям учащихся на разных этапах обучения формирование умений выделять общее и специфическое в культуре родной страны и страны изучаемого языка;</w:t>
      </w:r>
      <w:proofErr w:type="gramEnd"/>
    </w:p>
    <w:p w:rsidR="00B92ED4" w:rsidRPr="00E74A1E" w:rsidRDefault="00B92ED4" w:rsidP="00E74A1E">
      <w:pPr>
        <w:pStyle w:val="Style8"/>
        <w:numPr>
          <w:ilvl w:val="0"/>
          <w:numId w:val="17"/>
        </w:numPr>
        <w:spacing w:before="178" w:line="240" w:lineRule="auto"/>
        <w:jc w:val="both"/>
        <w:rPr>
          <w:rStyle w:val="FontStyle43"/>
          <w:rFonts w:eastAsia="DejaVu Sans"/>
          <w:b w:val="0"/>
          <w:bCs w:val="0"/>
          <w:sz w:val="28"/>
          <w:szCs w:val="28"/>
        </w:rPr>
      </w:pPr>
      <w:r w:rsidRPr="00E74A1E">
        <w:rPr>
          <w:rStyle w:val="FontStyle43"/>
          <w:rFonts w:eastAsia="DejaVu Sans"/>
          <w:b w:val="0"/>
          <w:sz w:val="28"/>
          <w:szCs w:val="28"/>
        </w:rPr>
        <w:t>компенсаторную компетенцию –  готовность и способность   выходить из положения в условиях дефицита языковых сре</w:t>
      </w:r>
      <w:proofErr w:type="gramStart"/>
      <w:r w:rsidRPr="00E74A1E">
        <w:rPr>
          <w:rStyle w:val="FontStyle43"/>
          <w:rFonts w:eastAsia="DejaVu Sans"/>
          <w:b w:val="0"/>
          <w:sz w:val="28"/>
          <w:szCs w:val="28"/>
        </w:rPr>
        <w:t>дств пр</w:t>
      </w:r>
      <w:proofErr w:type="gramEnd"/>
      <w:r w:rsidRPr="00E74A1E">
        <w:rPr>
          <w:rStyle w:val="FontStyle43"/>
          <w:rFonts w:eastAsia="DejaVu Sans"/>
          <w:b w:val="0"/>
          <w:sz w:val="28"/>
          <w:szCs w:val="28"/>
        </w:rPr>
        <w:t>и получении и передаче иноязычной информации;</w:t>
      </w:r>
    </w:p>
    <w:p w:rsidR="00B92ED4" w:rsidRPr="00E74A1E" w:rsidRDefault="00B92ED4" w:rsidP="00E74A1E">
      <w:pPr>
        <w:pStyle w:val="Style8"/>
        <w:numPr>
          <w:ilvl w:val="0"/>
          <w:numId w:val="17"/>
        </w:numPr>
        <w:spacing w:before="178" w:line="240" w:lineRule="auto"/>
        <w:jc w:val="both"/>
        <w:rPr>
          <w:rStyle w:val="FontStyle43"/>
          <w:rFonts w:eastAsia="DejaVu Sans"/>
          <w:b w:val="0"/>
          <w:bCs w:val="0"/>
          <w:sz w:val="28"/>
          <w:szCs w:val="28"/>
        </w:rPr>
      </w:pPr>
      <w:proofErr w:type="gramStart"/>
      <w:r w:rsidRPr="00E74A1E">
        <w:rPr>
          <w:rStyle w:val="FontStyle43"/>
          <w:rFonts w:eastAsia="DejaVu Sans"/>
          <w:b w:val="0"/>
          <w:sz w:val="28"/>
          <w:szCs w:val="28"/>
        </w:rPr>
        <w:lastRenderedPageBreak/>
        <w:t xml:space="preserve">учебно-познавательную компетенцию – готовность и способность  осуществлять  автономное изучение иностранных языков, владение  общими и специальными учебными умениями, универсальными способами деятельности; ознакомление с доступными учащимся способами и приемами самостоятельного изучения языков и культур, в том числе с использованием </w:t>
      </w:r>
      <w:r w:rsidR="00E74A1E">
        <w:rPr>
          <w:rStyle w:val="FontStyle43"/>
          <w:rFonts w:eastAsia="DejaVu Sans"/>
          <w:b w:val="0"/>
          <w:sz w:val="28"/>
          <w:szCs w:val="28"/>
        </w:rPr>
        <w:t>новых информационных технологий.</w:t>
      </w:r>
      <w:proofErr w:type="gramEnd"/>
    </w:p>
    <w:p w:rsidR="00E74A1E" w:rsidRDefault="00E74A1E" w:rsidP="00E74A1E">
      <w:pPr>
        <w:tabs>
          <w:tab w:val="left" w:pos="709"/>
        </w:tabs>
        <w:spacing w:after="0" w:line="240" w:lineRule="auto"/>
        <w:ind w:firstLine="45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2733" w:rsidRPr="00E74A1E" w:rsidRDefault="00DD69F5" w:rsidP="00E74A1E">
      <w:pPr>
        <w:tabs>
          <w:tab w:val="left" w:pos="709"/>
        </w:tabs>
        <w:spacing w:after="0" w:line="240" w:lineRule="auto"/>
        <w:ind w:firstLine="45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4A1E">
        <w:rPr>
          <w:rFonts w:ascii="Times New Roman" w:hAnsi="Times New Roman" w:cs="Times New Roman"/>
          <w:b/>
          <w:sz w:val="28"/>
          <w:szCs w:val="28"/>
        </w:rPr>
        <w:t>Краткая характеристика содержания курса</w:t>
      </w:r>
    </w:p>
    <w:p w:rsidR="004A267F" w:rsidRPr="00E74A1E" w:rsidRDefault="004A267F" w:rsidP="00E74A1E">
      <w:pPr>
        <w:pStyle w:val="af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4A267F" w:rsidRPr="00E74A1E" w:rsidRDefault="004A267F" w:rsidP="00E74A1E">
      <w:pPr>
        <w:pStyle w:val="af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E74A1E">
        <w:rPr>
          <w:color w:val="000000"/>
          <w:sz w:val="28"/>
          <w:szCs w:val="28"/>
        </w:rPr>
        <w:t xml:space="preserve">Особенности содержания курса обусловлены спецификой развития школьников. </w:t>
      </w:r>
      <w:proofErr w:type="gramStart"/>
      <w:r w:rsidRPr="00E74A1E">
        <w:rPr>
          <w:color w:val="000000"/>
          <w:sz w:val="28"/>
          <w:szCs w:val="28"/>
        </w:rPr>
        <w:t xml:space="preserve">Личностно-ориентированный и деятельностный подходы к обучению английскому языку позволяют интегрировать в процесс обучения английскому языку знания из различных предметных областей и формировать </w:t>
      </w:r>
      <w:proofErr w:type="spellStart"/>
      <w:r w:rsidRPr="00E74A1E">
        <w:rPr>
          <w:color w:val="000000"/>
          <w:sz w:val="28"/>
          <w:szCs w:val="28"/>
        </w:rPr>
        <w:t>межпредметные</w:t>
      </w:r>
      <w:proofErr w:type="spellEnd"/>
      <w:r w:rsidRPr="00E74A1E">
        <w:rPr>
          <w:color w:val="000000"/>
          <w:sz w:val="28"/>
          <w:szCs w:val="28"/>
        </w:rPr>
        <w:t xml:space="preserve"> навыки и умения.</w:t>
      </w:r>
      <w:proofErr w:type="gramEnd"/>
      <w:r w:rsidRPr="00E74A1E">
        <w:rPr>
          <w:color w:val="000000"/>
          <w:sz w:val="28"/>
          <w:szCs w:val="28"/>
        </w:rPr>
        <w:t xml:space="preserve"> Таким образом, особый акцент ставится на развитии личности школьника, его воспитании, желании заниматься самообразованием, развивать универсальные учебные действия на основе владения ключевыми компетенциями. В конечном итоге это ведет к появлению у учащихся потребности пользоваться английским языком как средством общения, познания, самореализации и социальной адаптации.</w:t>
      </w:r>
    </w:p>
    <w:p w:rsidR="004A267F" w:rsidRPr="00E74A1E" w:rsidRDefault="004A267F" w:rsidP="00E74A1E">
      <w:pPr>
        <w:tabs>
          <w:tab w:val="left" w:pos="709"/>
        </w:tabs>
        <w:spacing w:after="0" w:line="240" w:lineRule="auto"/>
        <w:ind w:firstLine="45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814C5" w:rsidRPr="00E74A1E" w:rsidRDefault="000814C5" w:rsidP="00E74A1E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4A1E">
        <w:rPr>
          <w:rFonts w:ascii="Times New Roman" w:hAnsi="Times New Roman" w:cs="Times New Roman"/>
          <w:b/>
          <w:sz w:val="28"/>
          <w:szCs w:val="28"/>
        </w:rPr>
        <w:t xml:space="preserve">Ценностные ориентиры содержания </w:t>
      </w:r>
      <w:r w:rsidR="00BD5160" w:rsidRPr="00E74A1E">
        <w:rPr>
          <w:rFonts w:ascii="Times New Roman" w:hAnsi="Times New Roman" w:cs="Times New Roman"/>
          <w:b/>
          <w:sz w:val="28"/>
          <w:szCs w:val="28"/>
        </w:rPr>
        <w:t>учебного предмета</w:t>
      </w:r>
    </w:p>
    <w:p w:rsidR="004A267F" w:rsidRPr="00E74A1E" w:rsidRDefault="004A267F" w:rsidP="00E74A1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267F" w:rsidRPr="00E74A1E" w:rsidRDefault="004A267F" w:rsidP="00E74A1E">
      <w:pPr>
        <w:pStyle w:val="af0"/>
        <w:shd w:val="clear" w:color="auto" w:fill="FFFFFF"/>
        <w:spacing w:before="60" w:beforeAutospacing="0" w:after="60" w:afterAutospacing="0"/>
        <w:ind w:firstLine="567"/>
        <w:jc w:val="both"/>
        <w:rPr>
          <w:sz w:val="28"/>
          <w:szCs w:val="28"/>
        </w:rPr>
      </w:pPr>
      <w:r w:rsidRPr="00E74A1E">
        <w:rPr>
          <w:sz w:val="28"/>
          <w:szCs w:val="28"/>
        </w:rPr>
        <w:t xml:space="preserve">Ценностные ориентиры содержания учебного предмета «Иностранный язык» основываются на концепции духовно-нравственного развития и воспитания личности гражданина России, являющейся методологической основой реализации ФГОС общего образования. В соответствии с данной концепцией «духовно-нравственное воспитание личности гражданина России — педагогически организованный процесс усвоения и принятия </w:t>
      </w:r>
      <w:proofErr w:type="gramStart"/>
      <w:r w:rsidRPr="00E74A1E">
        <w:rPr>
          <w:sz w:val="28"/>
          <w:szCs w:val="28"/>
        </w:rPr>
        <w:t>обучающимся</w:t>
      </w:r>
      <w:proofErr w:type="gramEnd"/>
      <w:r w:rsidRPr="00E74A1E">
        <w:rPr>
          <w:sz w:val="28"/>
          <w:szCs w:val="28"/>
        </w:rPr>
        <w:t xml:space="preserve"> базовых национальных ценностей, имеющих иерархическую структуру и сложную организацию. Носителями этих ценностей являются многонациональный народ Российской Федерации, государство, семья.</w:t>
      </w:r>
    </w:p>
    <w:p w:rsidR="004A267F" w:rsidRPr="00E74A1E" w:rsidRDefault="004A267F" w:rsidP="00E74A1E">
      <w:pPr>
        <w:pStyle w:val="af0"/>
        <w:shd w:val="clear" w:color="auto" w:fill="FFFFFF"/>
        <w:spacing w:before="60" w:beforeAutospacing="0" w:after="60" w:afterAutospacing="0"/>
        <w:ind w:firstLine="567"/>
        <w:jc w:val="both"/>
        <w:rPr>
          <w:sz w:val="28"/>
          <w:szCs w:val="28"/>
        </w:rPr>
      </w:pPr>
      <w:r w:rsidRPr="00E74A1E">
        <w:rPr>
          <w:sz w:val="28"/>
          <w:szCs w:val="28"/>
        </w:rPr>
        <w:t>Ценностные ориентиры составляют содержание, главным образом, воспитательного аспекта. В предлагаемом курсе воспитание связано с культурой и понимается как процесс обогащения и совершенствования духовного мира учащегося через познание и понимание новой культуры. Факты культуры становятся для учащегося ценностью, то есть приобретают социальное, человеческое и культурное значение, становятся ориентирами деятельности и поведения, связываются с познавательными и волевыми аспектами его индивидуальности, определяют его мотивацию, его мировоззрение и нравственные убеждения, становятся основой формирования его личности, развития его творческих сил и способностей.</w:t>
      </w:r>
    </w:p>
    <w:p w:rsidR="004A267F" w:rsidRPr="00E74A1E" w:rsidRDefault="004A267F" w:rsidP="00E74A1E">
      <w:pPr>
        <w:pStyle w:val="af0"/>
        <w:shd w:val="clear" w:color="auto" w:fill="FFFFFF"/>
        <w:spacing w:before="60" w:beforeAutospacing="0" w:after="60" w:afterAutospacing="0"/>
        <w:ind w:firstLine="567"/>
        <w:jc w:val="both"/>
        <w:rPr>
          <w:sz w:val="28"/>
          <w:szCs w:val="28"/>
        </w:rPr>
      </w:pPr>
      <w:r w:rsidRPr="00E74A1E">
        <w:rPr>
          <w:sz w:val="28"/>
          <w:szCs w:val="28"/>
        </w:rPr>
        <w:t xml:space="preserve">Будучи связанным с культурой, основанный на ней, воспитательный аспект вытекает из сущности коммуникативной технологии, которая основана на системе функционально взаимообусловленных принципов, объединённых единой стратегической идеей: принципов овладения иноязычной культурой через общение, речемыслительной активности, личностной индивидуализации, ситуативности, </w:t>
      </w:r>
      <w:r w:rsidRPr="00E74A1E">
        <w:rPr>
          <w:sz w:val="28"/>
          <w:szCs w:val="28"/>
        </w:rPr>
        <w:lastRenderedPageBreak/>
        <w:t>функциональности и новизны. Все эти принципы несут в атмосфере иноязычного общения воспитательный заряд и поэтому вовлекают учителя и учащихся в глубинное и духовное общение, которое, в сущности, и является воспитательным процессом.</w:t>
      </w:r>
    </w:p>
    <w:p w:rsidR="004A267F" w:rsidRPr="00E74A1E" w:rsidRDefault="004A267F" w:rsidP="00E74A1E">
      <w:pPr>
        <w:pStyle w:val="af0"/>
        <w:shd w:val="clear" w:color="auto" w:fill="FFFFFF"/>
        <w:spacing w:before="60" w:beforeAutospacing="0" w:after="60" w:afterAutospacing="0"/>
        <w:ind w:firstLine="567"/>
        <w:jc w:val="both"/>
        <w:rPr>
          <w:sz w:val="28"/>
          <w:szCs w:val="28"/>
        </w:rPr>
      </w:pPr>
      <w:r w:rsidRPr="00E74A1E">
        <w:rPr>
          <w:sz w:val="28"/>
          <w:szCs w:val="28"/>
        </w:rPr>
        <w:t xml:space="preserve">Воспитательный потенциал реализуется через </w:t>
      </w:r>
      <w:proofErr w:type="spellStart"/>
      <w:r w:rsidRPr="00E74A1E">
        <w:rPr>
          <w:sz w:val="28"/>
          <w:szCs w:val="28"/>
        </w:rPr>
        <w:t>культуроведческое</w:t>
      </w:r>
      <w:proofErr w:type="spellEnd"/>
      <w:r w:rsidRPr="00E74A1E">
        <w:rPr>
          <w:sz w:val="28"/>
          <w:szCs w:val="28"/>
        </w:rPr>
        <w:t xml:space="preserve"> содержание используемых материалов. Кроме того, учитель несёт в себе содержание образования, и именно это культурное, духовное содержание становится одним из главных компонентов образовательного процесса. Учитель как интерпретатор чужой культуры и носитель родной должен делать всё от него зависящее, чтобы сформировать у учащихся ту систему ценностей, которая соответствует идеалу образования – человеку духовному.</w:t>
      </w:r>
    </w:p>
    <w:p w:rsidR="004A267F" w:rsidRPr="00E74A1E" w:rsidRDefault="004A267F" w:rsidP="00E74A1E">
      <w:pPr>
        <w:pStyle w:val="af0"/>
        <w:shd w:val="clear" w:color="auto" w:fill="FFFFFF"/>
        <w:spacing w:before="60" w:beforeAutospacing="0" w:after="60" w:afterAutospacing="0"/>
        <w:ind w:left="240"/>
        <w:jc w:val="both"/>
        <w:rPr>
          <w:color w:val="604050"/>
          <w:sz w:val="28"/>
          <w:szCs w:val="28"/>
        </w:rPr>
      </w:pPr>
      <w:r w:rsidRPr="00E74A1E">
        <w:rPr>
          <w:color w:val="604050"/>
          <w:sz w:val="28"/>
          <w:szCs w:val="28"/>
        </w:rPr>
        <w:t> </w:t>
      </w:r>
    </w:p>
    <w:p w:rsidR="00783842" w:rsidRPr="00E74A1E" w:rsidRDefault="00783842" w:rsidP="00E74A1E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4A1E">
        <w:rPr>
          <w:rFonts w:ascii="Times New Roman" w:hAnsi="Times New Roman" w:cs="Times New Roman"/>
          <w:b/>
          <w:sz w:val="28"/>
          <w:szCs w:val="28"/>
        </w:rPr>
        <w:t>Описание место учебного предмета в школьном плане</w:t>
      </w:r>
    </w:p>
    <w:p w:rsidR="00847219" w:rsidRPr="00E74A1E" w:rsidRDefault="00847219" w:rsidP="00E74A1E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62EA" w:rsidRDefault="009C62EA" w:rsidP="00E74A1E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4A1E">
        <w:rPr>
          <w:rFonts w:ascii="Times New Roman" w:eastAsia="Calibri" w:hAnsi="Times New Roman" w:cs="Times New Roman"/>
          <w:sz w:val="28"/>
          <w:szCs w:val="28"/>
        </w:rPr>
        <w:t>В</w:t>
      </w:r>
      <w:r w:rsidR="00847219" w:rsidRPr="00E74A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A2769" w:rsidRPr="00E74A1E">
        <w:rPr>
          <w:rFonts w:ascii="Times New Roman" w:eastAsia="Calibri" w:hAnsi="Times New Roman" w:cs="Times New Roman"/>
          <w:sz w:val="28"/>
          <w:szCs w:val="28"/>
        </w:rPr>
        <w:t>20</w:t>
      </w:r>
      <w:r w:rsidR="008F5CFC" w:rsidRPr="00E74A1E">
        <w:rPr>
          <w:rFonts w:ascii="Times New Roman" w:eastAsia="Calibri" w:hAnsi="Times New Roman" w:cs="Times New Roman"/>
          <w:sz w:val="28"/>
          <w:szCs w:val="28"/>
        </w:rPr>
        <w:t>20</w:t>
      </w:r>
      <w:r w:rsidR="001A2769" w:rsidRPr="00E74A1E">
        <w:rPr>
          <w:rFonts w:ascii="Times New Roman" w:eastAsia="Calibri" w:hAnsi="Times New Roman" w:cs="Times New Roman"/>
          <w:sz w:val="28"/>
          <w:szCs w:val="28"/>
        </w:rPr>
        <w:t xml:space="preserve"> – 20</w:t>
      </w:r>
      <w:r w:rsidR="008F5CFC" w:rsidRPr="00E74A1E">
        <w:rPr>
          <w:rFonts w:ascii="Times New Roman" w:eastAsia="Calibri" w:hAnsi="Times New Roman" w:cs="Times New Roman"/>
          <w:sz w:val="28"/>
          <w:szCs w:val="28"/>
        </w:rPr>
        <w:t>21</w:t>
      </w:r>
      <w:r w:rsidRPr="00E74A1E">
        <w:rPr>
          <w:rFonts w:ascii="Times New Roman" w:eastAsia="Calibri" w:hAnsi="Times New Roman" w:cs="Times New Roman"/>
          <w:sz w:val="28"/>
          <w:szCs w:val="28"/>
        </w:rPr>
        <w:t xml:space="preserve"> учебн</w:t>
      </w:r>
      <w:r w:rsidR="005A229C" w:rsidRPr="00E74A1E">
        <w:rPr>
          <w:rFonts w:ascii="Times New Roman" w:eastAsia="Calibri" w:hAnsi="Times New Roman" w:cs="Times New Roman"/>
          <w:sz w:val="28"/>
          <w:szCs w:val="28"/>
        </w:rPr>
        <w:t xml:space="preserve">ом </w:t>
      </w:r>
      <w:r w:rsidRPr="00E74A1E">
        <w:rPr>
          <w:rFonts w:ascii="Times New Roman" w:eastAsia="Calibri" w:hAnsi="Times New Roman" w:cs="Times New Roman"/>
          <w:sz w:val="28"/>
          <w:szCs w:val="28"/>
        </w:rPr>
        <w:t>год</w:t>
      </w:r>
      <w:r w:rsidR="005A229C" w:rsidRPr="00E74A1E">
        <w:rPr>
          <w:rFonts w:ascii="Times New Roman" w:eastAsia="Calibri" w:hAnsi="Times New Roman" w:cs="Times New Roman"/>
          <w:sz w:val="28"/>
          <w:szCs w:val="28"/>
        </w:rPr>
        <w:t>у</w:t>
      </w:r>
      <w:r w:rsidRPr="00E74A1E">
        <w:rPr>
          <w:rFonts w:ascii="Times New Roman" w:eastAsia="Calibri" w:hAnsi="Times New Roman" w:cs="Times New Roman"/>
          <w:sz w:val="28"/>
          <w:szCs w:val="28"/>
        </w:rPr>
        <w:t xml:space="preserve"> на изучение предмета «Иностранный  язык</w:t>
      </w:r>
      <w:r w:rsidR="005A229C" w:rsidRPr="00E74A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74A1E">
        <w:rPr>
          <w:rFonts w:ascii="Times New Roman" w:eastAsia="Calibri" w:hAnsi="Times New Roman" w:cs="Times New Roman"/>
          <w:sz w:val="28"/>
          <w:szCs w:val="28"/>
        </w:rPr>
        <w:t xml:space="preserve">(второй иностранный)» на ступени </w:t>
      </w:r>
      <w:r w:rsidR="001A2769" w:rsidRPr="00E74A1E">
        <w:rPr>
          <w:rFonts w:ascii="Times New Roman" w:eastAsia="Calibri" w:hAnsi="Times New Roman" w:cs="Times New Roman"/>
          <w:sz w:val="28"/>
          <w:szCs w:val="28"/>
        </w:rPr>
        <w:t xml:space="preserve">основного общего образования в </w:t>
      </w:r>
      <w:r w:rsidR="008F5CFC" w:rsidRPr="00E74A1E">
        <w:rPr>
          <w:rFonts w:ascii="Times New Roman" w:eastAsia="Calibri" w:hAnsi="Times New Roman" w:cs="Times New Roman"/>
          <w:sz w:val="28"/>
          <w:szCs w:val="28"/>
        </w:rPr>
        <w:t>8</w:t>
      </w:r>
      <w:r w:rsidRPr="00E74A1E">
        <w:rPr>
          <w:rFonts w:ascii="Times New Roman" w:eastAsia="Calibri" w:hAnsi="Times New Roman" w:cs="Times New Roman"/>
          <w:sz w:val="28"/>
          <w:szCs w:val="28"/>
        </w:rPr>
        <w:t xml:space="preserve"> классе выделяется 3</w:t>
      </w:r>
      <w:r w:rsidR="005A229C" w:rsidRPr="00E74A1E">
        <w:rPr>
          <w:rFonts w:ascii="Times New Roman" w:eastAsia="Calibri" w:hAnsi="Times New Roman" w:cs="Times New Roman"/>
          <w:sz w:val="28"/>
          <w:szCs w:val="28"/>
        </w:rPr>
        <w:t>3</w:t>
      </w:r>
      <w:r w:rsidRPr="00E74A1E">
        <w:rPr>
          <w:rFonts w:ascii="Times New Roman" w:eastAsia="Calibri" w:hAnsi="Times New Roman" w:cs="Times New Roman"/>
          <w:sz w:val="28"/>
          <w:szCs w:val="28"/>
        </w:rPr>
        <w:t xml:space="preserve"> час</w:t>
      </w:r>
      <w:r w:rsidR="005A229C" w:rsidRPr="00E74A1E">
        <w:rPr>
          <w:rFonts w:ascii="Times New Roman" w:eastAsia="Calibri" w:hAnsi="Times New Roman" w:cs="Times New Roman"/>
          <w:sz w:val="28"/>
          <w:szCs w:val="28"/>
        </w:rPr>
        <w:t>а</w:t>
      </w:r>
      <w:r w:rsidRPr="00E74A1E">
        <w:rPr>
          <w:rFonts w:ascii="Times New Roman" w:eastAsia="Calibri" w:hAnsi="Times New Roman" w:cs="Times New Roman"/>
          <w:sz w:val="28"/>
          <w:szCs w:val="28"/>
        </w:rPr>
        <w:t xml:space="preserve"> из расчета 1 час в неделю.</w:t>
      </w:r>
    </w:p>
    <w:p w:rsidR="002B09CF" w:rsidRPr="002B09CF" w:rsidRDefault="002B09CF" w:rsidP="002B09CF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2B09CF">
        <w:rPr>
          <w:rFonts w:ascii="Times New Roman" w:hAnsi="Times New Roman" w:cs="Times New Roman"/>
          <w:sz w:val="28"/>
          <w:szCs w:val="28"/>
        </w:rPr>
        <w:t>Учебник. Английский язык  как второй иностранный 1 год обучения  5 класс О.В.Афанасьева, И.В.Михеева Москва «Дрофа» 20</w:t>
      </w:r>
      <w:r>
        <w:rPr>
          <w:rFonts w:ascii="Times New Roman" w:hAnsi="Times New Roman" w:cs="Times New Roman"/>
          <w:sz w:val="28"/>
          <w:szCs w:val="28"/>
        </w:rPr>
        <w:t>20 г.</w:t>
      </w:r>
    </w:p>
    <w:p w:rsidR="002B09CF" w:rsidRPr="00E74A1E" w:rsidRDefault="002B09CF" w:rsidP="00E74A1E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84ABC" w:rsidRPr="00E74A1E" w:rsidRDefault="00E84ABC" w:rsidP="00E74A1E">
      <w:pPr>
        <w:tabs>
          <w:tab w:val="left" w:pos="270"/>
          <w:tab w:val="left" w:pos="709"/>
          <w:tab w:val="center" w:pos="4819"/>
        </w:tabs>
        <w:spacing w:after="0" w:line="240" w:lineRule="auto"/>
        <w:ind w:firstLine="454"/>
        <w:jc w:val="both"/>
        <w:rPr>
          <w:rFonts w:ascii="Times New Roman" w:eastAsia="PragmaticaCondC" w:hAnsi="Times New Roman" w:cs="Times New Roman"/>
          <w:b/>
          <w:sz w:val="28"/>
          <w:szCs w:val="28"/>
        </w:rPr>
      </w:pPr>
      <w:r w:rsidRPr="00E74A1E">
        <w:rPr>
          <w:rFonts w:ascii="Times New Roman" w:eastAsia="PragmaticaCondC" w:hAnsi="Times New Roman" w:cs="Times New Roman"/>
          <w:b/>
          <w:sz w:val="28"/>
          <w:szCs w:val="28"/>
        </w:rPr>
        <w:t>2.Планируемые результаты изучения учебного предмета</w:t>
      </w:r>
    </w:p>
    <w:p w:rsidR="00EE0F12" w:rsidRPr="00E74A1E" w:rsidRDefault="00EE0F12" w:rsidP="00E74A1E">
      <w:pPr>
        <w:tabs>
          <w:tab w:val="left" w:pos="270"/>
          <w:tab w:val="left" w:pos="709"/>
          <w:tab w:val="center" w:pos="4819"/>
        </w:tabs>
        <w:spacing w:after="0" w:line="240" w:lineRule="auto"/>
        <w:ind w:firstLine="454"/>
        <w:jc w:val="both"/>
        <w:rPr>
          <w:rFonts w:ascii="Times New Roman" w:eastAsia="PragmaticaCondC" w:hAnsi="Times New Roman" w:cs="Times New Roman"/>
          <w:b/>
          <w:sz w:val="28"/>
          <w:szCs w:val="28"/>
        </w:rPr>
      </w:pPr>
    </w:p>
    <w:p w:rsidR="00EE0F12" w:rsidRPr="00E74A1E" w:rsidRDefault="00EE0F12" w:rsidP="00E74A1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4A1E">
        <w:rPr>
          <w:rFonts w:ascii="Times New Roman" w:eastAsia="Calibri" w:hAnsi="Times New Roman" w:cs="Times New Roman"/>
          <w:sz w:val="28"/>
          <w:szCs w:val="28"/>
        </w:rPr>
        <w:t>В результате изуче</w:t>
      </w:r>
      <w:r w:rsidR="001A2769" w:rsidRPr="00E74A1E">
        <w:rPr>
          <w:rFonts w:ascii="Times New Roman" w:eastAsia="Calibri" w:hAnsi="Times New Roman" w:cs="Times New Roman"/>
          <w:sz w:val="28"/>
          <w:szCs w:val="28"/>
        </w:rPr>
        <w:t xml:space="preserve">ния английского языка учащиеся </w:t>
      </w:r>
      <w:r w:rsidR="00847219" w:rsidRPr="00E74A1E">
        <w:rPr>
          <w:rFonts w:ascii="Times New Roman" w:eastAsia="Calibri" w:hAnsi="Times New Roman" w:cs="Times New Roman"/>
          <w:sz w:val="28"/>
          <w:szCs w:val="28"/>
        </w:rPr>
        <w:t>8</w:t>
      </w:r>
      <w:r w:rsidRPr="00E74A1E">
        <w:rPr>
          <w:rFonts w:ascii="Times New Roman" w:eastAsia="Calibri" w:hAnsi="Times New Roman" w:cs="Times New Roman"/>
          <w:sz w:val="28"/>
          <w:szCs w:val="28"/>
        </w:rPr>
        <w:t xml:space="preserve"> класса должны</w:t>
      </w:r>
      <w:r w:rsidR="008F5CFC" w:rsidRPr="00E74A1E">
        <w:rPr>
          <w:rFonts w:ascii="Times New Roman" w:eastAsia="Calibri" w:hAnsi="Times New Roman" w:cs="Times New Roman"/>
          <w:sz w:val="28"/>
          <w:szCs w:val="28"/>
        </w:rPr>
        <w:t xml:space="preserve"> сформировать следующие умения</w:t>
      </w:r>
      <w:r w:rsidRPr="00E74A1E">
        <w:rPr>
          <w:rFonts w:ascii="Times New Roman" w:eastAsia="Calibri" w:hAnsi="Times New Roman" w:cs="Times New Roman"/>
          <w:sz w:val="28"/>
          <w:szCs w:val="28"/>
        </w:rPr>
        <w:t>:</w:t>
      </w:r>
      <w:r w:rsidR="008F5CFC" w:rsidRPr="00E74A1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E0F12" w:rsidRPr="00E74A1E" w:rsidRDefault="00EE0F12" w:rsidP="00E74A1E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4A1E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8F5CFC" w:rsidRPr="00E74A1E">
        <w:rPr>
          <w:rFonts w:ascii="Times New Roman" w:eastAsia="Calibri" w:hAnsi="Times New Roman" w:cs="Times New Roman"/>
          <w:sz w:val="28"/>
          <w:szCs w:val="28"/>
        </w:rPr>
        <w:t xml:space="preserve">выучить </w:t>
      </w:r>
      <w:r w:rsidRPr="00E74A1E">
        <w:rPr>
          <w:rFonts w:ascii="Times New Roman" w:eastAsia="Calibri" w:hAnsi="Times New Roman" w:cs="Times New Roman"/>
          <w:sz w:val="28"/>
          <w:szCs w:val="28"/>
        </w:rPr>
        <w:t>алфавит, буквы, основные буквосочетания, звуки английского языка;</w:t>
      </w:r>
    </w:p>
    <w:p w:rsidR="00EE0F12" w:rsidRPr="00E74A1E" w:rsidRDefault="00EE0F12" w:rsidP="00E74A1E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4A1E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8F5CFC" w:rsidRPr="00E74A1E">
        <w:rPr>
          <w:rFonts w:ascii="Times New Roman" w:eastAsia="Calibri" w:hAnsi="Times New Roman" w:cs="Times New Roman"/>
          <w:sz w:val="28"/>
          <w:szCs w:val="28"/>
        </w:rPr>
        <w:t xml:space="preserve">освоить </w:t>
      </w:r>
      <w:r w:rsidRPr="00E74A1E">
        <w:rPr>
          <w:rFonts w:ascii="Times New Roman" w:eastAsia="Calibri" w:hAnsi="Times New Roman" w:cs="Times New Roman"/>
          <w:sz w:val="28"/>
          <w:szCs w:val="28"/>
        </w:rPr>
        <w:t>основные правила чтения и орфографии английского языка;</w:t>
      </w:r>
    </w:p>
    <w:p w:rsidR="00EE0F12" w:rsidRPr="00E74A1E" w:rsidRDefault="00EE0F12" w:rsidP="00E74A1E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4A1E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8F5CFC" w:rsidRPr="00E74A1E">
        <w:rPr>
          <w:rFonts w:ascii="Times New Roman" w:eastAsia="Calibri" w:hAnsi="Times New Roman" w:cs="Times New Roman"/>
          <w:sz w:val="28"/>
          <w:szCs w:val="28"/>
        </w:rPr>
        <w:t xml:space="preserve">понять </w:t>
      </w:r>
      <w:r w:rsidRPr="00E74A1E">
        <w:rPr>
          <w:rFonts w:ascii="Times New Roman" w:eastAsia="Calibri" w:hAnsi="Times New Roman" w:cs="Times New Roman"/>
          <w:sz w:val="28"/>
          <w:szCs w:val="28"/>
        </w:rPr>
        <w:t>особенности интонации основных типов предложений;</w:t>
      </w:r>
    </w:p>
    <w:p w:rsidR="00EE0F12" w:rsidRPr="00E74A1E" w:rsidRDefault="00EE0F12" w:rsidP="00E74A1E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4A1E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8F5CFC" w:rsidRPr="00E74A1E">
        <w:rPr>
          <w:rFonts w:ascii="Times New Roman" w:eastAsia="Calibri" w:hAnsi="Times New Roman" w:cs="Times New Roman"/>
          <w:sz w:val="28"/>
          <w:szCs w:val="28"/>
        </w:rPr>
        <w:t xml:space="preserve">выучить </w:t>
      </w:r>
      <w:r w:rsidRPr="00E74A1E">
        <w:rPr>
          <w:rFonts w:ascii="Times New Roman" w:eastAsia="Calibri" w:hAnsi="Times New Roman" w:cs="Times New Roman"/>
          <w:sz w:val="28"/>
          <w:szCs w:val="28"/>
        </w:rPr>
        <w:t>название англоязычных стран и их столицы;</w:t>
      </w:r>
    </w:p>
    <w:p w:rsidR="00EE0F12" w:rsidRPr="00E74A1E" w:rsidRDefault="00EE0F12" w:rsidP="00E74A1E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4A1E">
        <w:rPr>
          <w:rFonts w:ascii="Times New Roman" w:eastAsia="Calibri" w:hAnsi="Times New Roman" w:cs="Times New Roman"/>
          <w:sz w:val="28"/>
          <w:szCs w:val="28"/>
        </w:rPr>
        <w:t>-</w:t>
      </w:r>
      <w:r w:rsidR="008F5CFC" w:rsidRPr="00E74A1E">
        <w:rPr>
          <w:rFonts w:ascii="Times New Roman" w:eastAsia="Calibri" w:hAnsi="Times New Roman" w:cs="Times New Roman"/>
          <w:sz w:val="28"/>
          <w:szCs w:val="28"/>
        </w:rPr>
        <w:t xml:space="preserve">узнать </w:t>
      </w:r>
      <w:r w:rsidRPr="00E74A1E">
        <w:rPr>
          <w:rFonts w:ascii="Times New Roman" w:eastAsia="Calibri" w:hAnsi="Times New Roman" w:cs="Times New Roman"/>
          <w:sz w:val="28"/>
          <w:szCs w:val="28"/>
        </w:rPr>
        <w:t>имена наиболее известных персонажей детских литературных произведений страны изучаемого языка;</w:t>
      </w:r>
    </w:p>
    <w:p w:rsidR="00EE0F12" w:rsidRPr="00E74A1E" w:rsidRDefault="00EE0F12" w:rsidP="00E74A1E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4A1E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8F5CFC" w:rsidRPr="00E74A1E">
        <w:rPr>
          <w:rFonts w:ascii="Times New Roman" w:eastAsia="Calibri" w:hAnsi="Times New Roman" w:cs="Times New Roman"/>
          <w:sz w:val="28"/>
          <w:szCs w:val="28"/>
        </w:rPr>
        <w:t xml:space="preserve">выучить </w:t>
      </w:r>
      <w:r w:rsidRPr="00E74A1E">
        <w:rPr>
          <w:rFonts w:ascii="Times New Roman" w:eastAsia="Calibri" w:hAnsi="Times New Roman" w:cs="Times New Roman"/>
          <w:sz w:val="28"/>
          <w:szCs w:val="28"/>
        </w:rPr>
        <w:t>речевые обороты с модальными глаголами;</w:t>
      </w:r>
    </w:p>
    <w:p w:rsidR="00EE0F12" w:rsidRPr="00E74A1E" w:rsidRDefault="00EE0F12" w:rsidP="00E74A1E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4A1E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8F5CFC" w:rsidRPr="00E74A1E">
        <w:rPr>
          <w:rFonts w:ascii="Times New Roman" w:eastAsia="Calibri" w:hAnsi="Times New Roman" w:cs="Times New Roman"/>
          <w:sz w:val="28"/>
          <w:szCs w:val="28"/>
        </w:rPr>
        <w:t xml:space="preserve">выучить </w:t>
      </w:r>
      <w:r w:rsidRPr="00E74A1E">
        <w:rPr>
          <w:rFonts w:ascii="Times New Roman" w:eastAsia="Calibri" w:hAnsi="Times New Roman" w:cs="Times New Roman"/>
          <w:sz w:val="28"/>
          <w:szCs w:val="28"/>
        </w:rPr>
        <w:t>личные местоимения.</w:t>
      </w:r>
    </w:p>
    <w:p w:rsidR="00EE0F12" w:rsidRPr="00E74A1E" w:rsidRDefault="00EE0F12" w:rsidP="00E74A1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74A1E">
        <w:rPr>
          <w:rFonts w:ascii="Times New Roman" w:eastAsia="Calibri" w:hAnsi="Times New Roman" w:cs="Times New Roman"/>
          <w:b/>
          <w:sz w:val="28"/>
          <w:szCs w:val="28"/>
        </w:rPr>
        <w:t xml:space="preserve">        </w:t>
      </w:r>
      <w:r w:rsidR="008F5CFC" w:rsidRPr="00E74A1E">
        <w:rPr>
          <w:rFonts w:ascii="Times New Roman" w:eastAsia="Calibri" w:hAnsi="Times New Roman" w:cs="Times New Roman"/>
          <w:b/>
          <w:sz w:val="28"/>
          <w:szCs w:val="28"/>
        </w:rPr>
        <w:t xml:space="preserve">в области </w:t>
      </w:r>
      <w:r w:rsidRPr="00E74A1E">
        <w:rPr>
          <w:rFonts w:ascii="Times New Roman" w:eastAsia="Calibri" w:hAnsi="Times New Roman" w:cs="Times New Roman"/>
          <w:b/>
          <w:sz w:val="28"/>
          <w:szCs w:val="28"/>
        </w:rPr>
        <w:t>говорени</w:t>
      </w:r>
      <w:r w:rsidR="008F5CFC" w:rsidRPr="00E74A1E">
        <w:rPr>
          <w:rFonts w:ascii="Times New Roman" w:eastAsia="Calibri" w:hAnsi="Times New Roman" w:cs="Times New Roman"/>
          <w:b/>
          <w:sz w:val="28"/>
          <w:szCs w:val="28"/>
        </w:rPr>
        <w:t>я</w:t>
      </w:r>
      <w:r w:rsidRPr="00E74A1E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EE0F12" w:rsidRPr="00E74A1E" w:rsidRDefault="00EE0F12" w:rsidP="00E74A1E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4A1E">
        <w:rPr>
          <w:rFonts w:ascii="Times New Roman" w:eastAsia="Calibri" w:hAnsi="Times New Roman" w:cs="Times New Roman"/>
          <w:sz w:val="28"/>
          <w:szCs w:val="28"/>
        </w:rPr>
        <w:t>- приветствовать, отвечать на приветствие, прощаться, извиняться, благодарить;</w:t>
      </w:r>
    </w:p>
    <w:p w:rsidR="00EE0F12" w:rsidRPr="00E74A1E" w:rsidRDefault="00EE0F12" w:rsidP="00E74A1E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4A1E">
        <w:rPr>
          <w:rFonts w:ascii="Times New Roman" w:eastAsia="Calibri" w:hAnsi="Times New Roman" w:cs="Times New Roman"/>
          <w:sz w:val="28"/>
          <w:szCs w:val="28"/>
        </w:rPr>
        <w:t>- называть себя, представлять другого;</w:t>
      </w:r>
    </w:p>
    <w:p w:rsidR="00EE0F12" w:rsidRPr="00E74A1E" w:rsidRDefault="00EE0F12" w:rsidP="00E74A1E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4A1E">
        <w:rPr>
          <w:rFonts w:ascii="Times New Roman" w:eastAsia="Calibri" w:hAnsi="Times New Roman" w:cs="Times New Roman"/>
          <w:sz w:val="28"/>
          <w:szCs w:val="28"/>
        </w:rPr>
        <w:t>- выражать согласие/несогласие, огорчение, радость, сомнение, предположение;</w:t>
      </w:r>
    </w:p>
    <w:p w:rsidR="00EE0F12" w:rsidRPr="00E74A1E" w:rsidRDefault="00EE0F12" w:rsidP="00E74A1E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4A1E">
        <w:rPr>
          <w:rFonts w:ascii="Times New Roman" w:eastAsia="Calibri" w:hAnsi="Times New Roman" w:cs="Times New Roman"/>
          <w:sz w:val="28"/>
          <w:szCs w:val="28"/>
        </w:rPr>
        <w:t>- делать короткое сообщение о себе, своей семье, своих увлечениях и т.д.;</w:t>
      </w:r>
    </w:p>
    <w:p w:rsidR="00EE0F12" w:rsidRPr="00E74A1E" w:rsidRDefault="00EE0F12" w:rsidP="00E74A1E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4A1E">
        <w:rPr>
          <w:rFonts w:ascii="Times New Roman" w:eastAsia="Calibri" w:hAnsi="Times New Roman" w:cs="Times New Roman"/>
          <w:sz w:val="28"/>
          <w:szCs w:val="28"/>
        </w:rPr>
        <w:t>- вести диалог с опорой на образец и без неё;</w:t>
      </w:r>
    </w:p>
    <w:p w:rsidR="00EE0F12" w:rsidRPr="00E74A1E" w:rsidRDefault="00EE0F12" w:rsidP="00E74A1E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4A1E">
        <w:rPr>
          <w:rFonts w:ascii="Times New Roman" w:eastAsia="Calibri" w:hAnsi="Times New Roman" w:cs="Times New Roman"/>
          <w:sz w:val="28"/>
          <w:szCs w:val="28"/>
        </w:rPr>
        <w:t>- описывать рисунок, предмет, человека.</w:t>
      </w:r>
    </w:p>
    <w:p w:rsidR="00EE0F12" w:rsidRPr="00E74A1E" w:rsidRDefault="008F5CFC" w:rsidP="00E74A1E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74A1E">
        <w:rPr>
          <w:rFonts w:ascii="Times New Roman" w:eastAsia="Calibri" w:hAnsi="Times New Roman" w:cs="Times New Roman"/>
          <w:b/>
          <w:sz w:val="28"/>
          <w:szCs w:val="28"/>
        </w:rPr>
        <w:t xml:space="preserve">в области </w:t>
      </w:r>
      <w:r w:rsidR="00EE0F12" w:rsidRPr="00E74A1E">
        <w:rPr>
          <w:rFonts w:ascii="Times New Roman" w:eastAsia="Calibri" w:hAnsi="Times New Roman" w:cs="Times New Roman"/>
          <w:b/>
          <w:sz w:val="28"/>
          <w:szCs w:val="28"/>
        </w:rPr>
        <w:t>письм</w:t>
      </w:r>
      <w:r w:rsidRPr="00E74A1E"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="00EE0F12" w:rsidRPr="00E74A1E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EE0F12" w:rsidRPr="00E74A1E" w:rsidRDefault="00EE0F12" w:rsidP="00E74A1E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4A1E">
        <w:rPr>
          <w:rFonts w:ascii="Times New Roman" w:eastAsia="Calibri" w:hAnsi="Times New Roman" w:cs="Times New Roman"/>
          <w:sz w:val="28"/>
          <w:szCs w:val="28"/>
        </w:rPr>
        <w:t>- владеть алфавитом и графикой английского языка;</w:t>
      </w:r>
    </w:p>
    <w:p w:rsidR="00EE0F12" w:rsidRPr="00E74A1E" w:rsidRDefault="00EE0F12" w:rsidP="00E74A1E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4A1E">
        <w:rPr>
          <w:rFonts w:ascii="Times New Roman" w:eastAsia="Calibri" w:hAnsi="Times New Roman" w:cs="Times New Roman"/>
          <w:sz w:val="28"/>
          <w:szCs w:val="28"/>
        </w:rPr>
        <w:t>- списывать слова, предложения и краткие тексты;</w:t>
      </w:r>
    </w:p>
    <w:p w:rsidR="00EE0F12" w:rsidRPr="00E74A1E" w:rsidRDefault="00EE0F12" w:rsidP="00E74A1E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4A1E">
        <w:rPr>
          <w:rFonts w:ascii="Times New Roman" w:eastAsia="Calibri" w:hAnsi="Times New Roman" w:cs="Times New Roman"/>
          <w:sz w:val="28"/>
          <w:szCs w:val="28"/>
        </w:rPr>
        <w:t>- заполнять таблицу, схему, анкету;</w:t>
      </w:r>
    </w:p>
    <w:p w:rsidR="00EE0F12" w:rsidRPr="00E74A1E" w:rsidRDefault="00EE0F12" w:rsidP="00E74A1E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4A1E">
        <w:rPr>
          <w:rFonts w:ascii="Times New Roman" w:eastAsia="Calibri" w:hAnsi="Times New Roman" w:cs="Times New Roman"/>
          <w:sz w:val="28"/>
          <w:szCs w:val="28"/>
        </w:rPr>
        <w:t>- в письменной форме сообщать определённую информацию о себе;</w:t>
      </w:r>
    </w:p>
    <w:p w:rsidR="00EE0F12" w:rsidRPr="00E74A1E" w:rsidRDefault="00EE0F12" w:rsidP="00E74A1E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4A1E">
        <w:rPr>
          <w:rFonts w:ascii="Times New Roman" w:eastAsia="Calibri" w:hAnsi="Times New Roman" w:cs="Times New Roman"/>
          <w:sz w:val="28"/>
          <w:szCs w:val="28"/>
        </w:rPr>
        <w:lastRenderedPageBreak/>
        <w:t>- составлять письмо по образцу.</w:t>
      </w:r>
    </w:p>
    <w:p w:rsidR="00EE0F12" w:rsidRPr="00E74A1E" w:rsidRDefault="008F5CFC" w:rsidP="00E74A1E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74A1E">
        <w:rPr>
          <w:rFonts w:ascii="Times New Roman" w:eastAsia="Calibri" w:hAnsi="Times New Roman" w:cs="Times New Roman"/>
          <w:b/>
          <w:sz w:val="28"/>
          <w:szCs w:val="28"/>
        </w:rPr>
        <w:t xml:space="preserve">в области </w:t>
      </w:r>
      <w:proofErr w:type="spellStart"/>
      <w:r w:rsidR="00EE0F12" w:rsidRPr="00E74A1E">
        <w:rPr>
          <w:rFonts w:ascii="Times New Roman" w:eastAsia="Calibri" w:hAnsi="Times New Roman" w:cs="Times New Roman"/>
          <w:b/>
          <w:sz w:val="28"/>
          <w:szCs w:val="28"/>
        </w:rPr>
        <w:t>аудировани</w:t>
      </w:r>
      <w:r w:rsidRPr="00E74A1E">
        <w:rPr>
          <w:rFonts w:ascii="Times New Roman" w:eastAsia="Calibri" w:hAnsi="Times New Roman" w:cs="Times New Roman"/>
          <w:b/>
          <w:sz w:val="28"/>
          <w:szCs w:val="28"/>
        </w:rPr>
        <w:t>я</w:t>
      </w:r>
      <w:proofErr w:type="spellEnd"/>
      <w:r w:rsidR="00EE0F12" w:rsidRPr="00E74A1E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EE0F12" w:rsidRPr="00E74A1E" w:rsidRDefault="00EE0F12" w:rsidP="00E74A1E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4A1E">
        <w:rPr>
          <w:rFonts w:ascii="Times New Roman" w:eastAsia="Calibri" w:hAnsi="Times New Roman" w:cs="Times New Roman"/>
          <w:sz w:val="28"/>
          <w:szCs w:val="28"/>
        </w:rPr>
        <w:t>- воспринимать на слух и понимать речь своих товарищей.</w:t>
      </w:r>
    </w:p>
    <w:p w:rsidR="00EE0F12" w:rsidRPr="00E74A1E" w:rsidRDefault="00EE0F12" w:rsidP="00E74A1E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4A1E">
        <w:rPr>
          <w:rFonts w:ascii="Times New Roman" w:eastAsia="Calibri" w:hAnsi="Times New Roman" w:cs="Times New Roman"/>
          <w:sz w:val="28"/>
          <w:szCs w:val="28"/>
        </w:rPr>
        <w:t>- воспринимать на слух и понимать основное содержание краткого сообщения.</w:t>
      </w:r>
    </w:p>
    <w:p w:rsidR="00EE0F12" w:rsidRPr="00E74A1E" w:rsidRDefault="008F5CFC" w:rsidP="00E74A1E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74A1E">
        <w:rPr>
          <w:rFonts w:ascii="Times New Roman" w:eastAsia="Calibri" w:hAnsi="Times New Roman" w:cs="Times New Roman"/>
          <w:b/>
          <w:sz w:val="28"/>
          <w:szCs w:val="28"/>
        </w:rPr>
        <w:t xml:space="preserve">в области </w:t>
      </w:r>
      <w:r w:rsidR="00EE0F12" w:rsidRPr="00E74A1E">
        <w:rPr>
          <w:rFonts w:ascii="Times New Roman" w:eastAsia="Calibri" w:hAnsi="Times New Roman" w:cs="Times New Roman"/>
          <w:b/>
          <w:sz w:val="28"/>
          <w:szCs w:val="28"/>
        </w:rPr>
        <w:t>чтени</w:t>
      </w:r>
      <w:r w:rsidRPr="00E74A1E">
        <w:rPr>
          <w:rFonts w:ascii="Times New Roman" w:eastAsia="Calibri" w:hAnsi="Times New Roman" w:cs="Times New Roman"/>
          <w:b/>
          <w:sz w:val="28"/>
          <w:szCs w:val="28"/>
        </w:rPr>
        <w:t>я</w:t>
      </w:r>
      <w:r w:rsidR="00EE0F12" w:rsidRPr="00E74A1E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EE0F12" w:rsidRPr="00E74A1E" w:rsidRDefault="00EE0F12" w:rsidP="00E74A1E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4A1E">
        <w:rPr>
          <w:rFonts w:ascii="Times New Roman" w:eastAsia="Calibri" w:hAnsi="Times New Roman" w:cs="Times New Roman"/>
          <w:sz w:val="28"/>
          <w:szCs w:val="28"/>
        </w:rPr>
        <w:t>- учащиеся должны полностью овладеть техникой чтения вслух.</w:t>
      </w:r>
    </w:p>
    <w:p w:rsidR="00EE0F12" w:rsidRPr="00E74A1E" w:rsidRDefault="00EE0F12" w:rsidP="00E74A1E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4A1E">
        <w:rPr>
          <w:rFonts w:ascii="Times New Roman" w:eastAsia="Calibri" w:hAnsi="Times New Roman" w:cs="Times New Roman"/>
          <w:sz w:val="28"/>
          <w:szCs w:val="28"/>
        </w:rPr>
        <w:t>- зрительно воспринимать и узнавать изученный материал.</w:t>
      </w:r>
    </w:p>
    <w:p w:rsidR="00EE0F12" w:rsidRPr="00E74A1E" w:rsidRDefault="00EE0F12" w:rsidP="00E74A1E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4A1E">
        <w:rPr>
          <w:rFonts w:ascii="Times New Roman" w:eastAsia="Calibri" w:hAnsi="Times New Roman" w:cs="Times New Roman"/>
          <w:sz w:val="28"/>
          <w:szCs w:val="28"/>
        </w:rPr>
        <w:t>- овладеть умением полностью понимать содержание текстов, целиком построенных на изученном материале.</w:t>
      </w:r>
    </w:p>
    <w:p w:rsidR="00EE0F12" w:rsidRPr="00E74A1E" w:rsidRDefault="00EE0F12" w:rsidP="00E74A1E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4A1E">
        <w:rPr>
          <w:rFonts w:ascii="Times New Roman" w:eastAsia="Calibri" w:hAnsi="Times New Roman" w:cs="Times New Roman"/>
          <w:sz w:val="28"/>
          <w:szCs w:val="28"/>
        </w:rPr>
        <w:t>- овладеть умением полностью понимать содержание текстов, целиком построенных на изученном материале.</w:t>
      </w:r>
    </w:p>
    <w:p w:rsidR="00EE0F12" w:rsidRPr="00E74A1E" w:rsidRDefault="00EE0F12" w:rsidP="00E74A1E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4A1E">
        <w:rPr>
          <w:rFonts w:ascii="Times New Roman" w:eastAsia="Calibri" w:hAnsi="Times New Roman" w:cs="Times New Roman"/>
          <w:sz w:val="28"/>
          <w:szCs w:val="28"/>
        </w:rPr>
        <w:t>- овладеть первичными умениями в понимании основного содержания текста, включающего значительное количество незнакомых слов, опираясь на языковую загадку, словарь, опуская незнакомые явления, не мешающие понять основное содержание текста.</w:t>
      </w:r>
    </w:p>
    <w:p w:rsidR="005C7D79" w:rsidRPr="00E74A1E" w:rsidRDefault="005C7D79" w:rsidP="00E74A1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A47F8" w:rsidRPr="00E74A1E" w:rsidRDefault="00AA47F8" w:rsidP="00E74A1E">
      <w:pPr>
        <w:tabs>
          <w:tab w:val="left" w:pos="709"/>
        </w:tabs>
        <w:spacing w:after="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E74A1E">
        <w:rPr>
          <w:rFonts w:ascii="Times New Roman" w:hAnsi="Times New Roman" w:cs="Times New Roman"/>
          <w:b/>
          <w:sz w:val="28"/>
          <w:szCs w:val="28"/>
        </w:rPr>
        <w:t>Личностным результатом</w:t>
      </w:r>
      <w:r w:rsidRPr="00E74A1E">
        <w:rPr>
          <w:rFonts w:ascii="Times New Roman" w:hAnsi="Times New Roman" w:cs="Times New Roman"/>
          <w:sz w:val="28"/>
          <w:szCs w:val="28"/>
        </w:rPr>
        <w:t xml:space="preserve"> обучения </w:t>
      </w:r>
      <w:r w:rsidR="005C7D79" w:rsidRPr="00E74A1E">
        <w:rPr>
          <w:rFonts w:ascii="Times New Roman" w:hAnsi="Times New Roman" w:cs="Times New Roman"/>
          <w:sz w:val="28"/>
          <w:szCs w:val="28"/>
        </w:rPr>
        <w:t xml:space="preserve">английского языка </w:t>
      </w:r>
      <w:r w:rsidRPr="00E74A1E">
        <w:rPr>
          <w:rFonts w:ascii="Times New Roman" w:hAnsi="Times New Roman" w:cs="Times New Roman"/>
          <w:sz w:val="28"/>
          <w:szCs w:val="28"/>
        </w:rPr>
        <w:t>в основной школе является формирование всесторонне образованной, инициативной и успешной личности, обладающей системой современных мировоззренческих взглядов, ценностных ориентаций, идейно-нравственных, культурных и этических принципов и норм поведения.</w:t>
      </w:r>
    </w:p>
    <w:p w:rsidR="00AA47F8" w:rsidRPr="00E74A1E" w:rsidRDefault="00AA47F8" w:rsidP="00E74A1E">
      <w:pPr>
        <w:tabs>
          <w:tab w:val="left" w:pos="709"/>
        </w:tabs>
        <w:spacing w:after="0" w:line="240" w:lineRule="auto"/>
        <w:ind w:firstLine="45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4A1E">
        <w:rPr>
          <w:rFonts w:ascii="Times New Roman" w:hAnsi="Times New Roman" w:cs="Times New Roman"/>
          <w:b/>
          <w:sz w:val="28"/>
          <w:szCs w:val="28"/>
        </w:rPr>
        <w:t>Важнейшие личностные результаты обучения</w:t>
      </w:r>
      <w:r w:rsidR="00895777" w:rsidRPr="00E74A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C7D79" w:rsidRPr="00E74A1E">
        <w:rPr>
          <w:rFonts w:ascii="Times New Roman" w:hAnsi="Times New Roman" w:cs="Times New Roman"/>
          <w:b/>
          <w:sz w:val="28"/>
          <w:szCs w:val="28"/>
        </w:rPr>
        <w:t>английского</w:t>
      </w:r>
      <w:r w:rsidR="00895777" w:rsidRPr="00E74A1E">
        <w:rPr>
          <w:rFonts w:ascii="Times New Roman" w:hAnsi="Times New Roman" w:cs="Times New Roman"/>
          <w:b/>
          <w:sz w:val="28"/>
          <w:szCs w:val="28"/>
        </w:rPr>
        <w:t xml:space="preserve"> языка</w:t>
      </w:r>
      <w:r w:rsidRPr="00E74A1E">
        <w:rPr>
          <w:rFonts w:ascii="Times New Roman" w:hAnsi="Times New Roman" w:cs="Times New Roman"/>
          <w:b/>
          <w:sz w:val="28"/>
          <w:szCs w:val="28"/>
        </w:rPr>
        <w:t>:</w:t>
      </w:r>
    </w:p>
    <w:p w:rsidR="00895777" w:rsidRPr="00E74A1E" w:rsidRDefault="00895777" w:rsidP="00E74A1E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4A1E">
        <w:rPr>
          <w:rFonts w:ascii="Times New Roman" w:hAnsi="Times New Roman" w:cs="Times New Roman"/>
          <w:sz w:val="28"/>
          <w:szCs w:val="28"/>
        </w:rPr>
        <w:t>Освоение социальной роли обучающегося, развитие мотивов учебной деятельности и формиро</w:t>
      </w:r>
      <w:r w:rsidR="00847219" w:rsidRPr="00E74A1E">
        <w:rPr>
          <w:rFonts w:ascii="Times New Roman" w:hAnsi="Times New Roman" w:cs="Times New Roman"/>
          <w:sz w:val="28"/>
          <w:szCs w:val="28"/>
        </w:rPr>
        <w:t>вание личностного смысла учения.</w:t>
      </w:r>
    </w:p>
    <w:p w:rsidR="00895777" w:rsidRPr="00E74A1E" w:rsidRDefault="00895777" w:rsidP="00E74A1E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4A1E">
        <w:rPr>
          <w:rFonts w:ascii="Times New Roman" w:hAnsi="Times New Roman" w:cs="Times New Roman"/>
          <w:sz w:val="28"/>
          <w:szCs w:val="28"/>
        </w:rPr>
        <w:t xml:space="preserve">Развитие самостоятельности и личной ответственности за свои поступки, в том числе в </w:t>
      </w:r>
      <w:r w:rsidR="00847219" w:rsidRPr="00E74A1E">
        <w:rPr>
          <w:rFonts w:ascii="Times New Roman" w:hAnsi="Times New Roman" w:cs="Times New Roman"/>
          <w:sz w:val="28"/>
          <w:szCs w:val="28"/>
        </w:rPr>
        <w:t>процессе учения.</w:t>
      </w:r>
    </w:p>
    <w:p w:rsidR="00895777" w:rsidRPr="00E74A1E" w:rsidRDefault="00895777" w:rsidP="00E74A1E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4A1E">
        <w:rPr>
          <w:rFonts w:ascii="Times New Roman" w:hAnsi="Times New Roman" w:cs="Times New Roman"/>
          <w:sz w:val="28"/>
          <w:szCs w:val="28"/>
        </w:rPr>
        <w:t>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895777" w:rsidRPr="00E74A1E" w:rsidRDefault="00895777" w:rsidP="00E74A1E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4A1E">
        <w:rPr>
          <w:rFonts w:ascii="Times New Roman" w:hAnsi="Times New Roman" w:cs="Times New Roman"/>
          <w:sz w:val="28"/>
          <w:szCs w:val="28"/>
        </w:rPr>
        <w:t>Овладение начальными навыками адаптации в динамично из</w:t>
      </w:r>
      <w:r w:rsidR="00847219" w:rsidRPr="00E74A1E">
        <w:rPr>
          <w:rFonts w:ascii="Times New Roman" w:hAnsi="Times New Roman" w:cs="Times New Roman"/>
          <w:sz w:val="28"/>
          <w:szCs w:val="28"/>
        </w:rPr>
        <w:t>меняющемся и развивающемся мире.</w:t>
      </w:r>
    </w:p>
    <w:p w:rsidR="00895777" w:rsidRPr="00E74A1E" w:rsidRDefault="00895777" w:rsidP="00E74A1E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4A1E">
        <w:rPr>
          <w:rFonts w:ascii="Times New Roman" w:hAnsi="Times New Roman" w:cs="Times New Roman"/>
          <w:sz w:val="28"/>
          <w:szCs w:val="28"/>
        </w:rPr>
        <w:t>Формирование основ российской гражданской идентичности, чувства гордости за свою Родину, российский народ и  историю России, осознание своей этнической и национальной принадлежности, формирование ценностей многонационального российского общества, становление гуманистических и демокр</w:t>
      </w:r>
      <w:r w:rsidR="00847219" w:rsidRPr="00E74A1E">
        <w:rPr>
          <w:rFonts w:ascii="Times New Roman" w:hAnsi="Times New Roman" w:cs="Times New Roman"/>
          <w:sz w:val="28"/>
          <w:szCs w:val="28"/>
        </w:rPr>
        <w:t>атических ценностных ориентаций.</w:t>
      </w:r>
    </w:p>
    <w:p w:rsidR="00895777" w:rsidRPr="00E74A1E" w:rsidRDefault="00895777" w:rsidP="00E74A1E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4A1E">
        <w:rPr>
          <w:rFonts w:ascii="Times New Roman" w:hAnsi="Times New Roman" w:cs="Times New Roman"/>
          <w:sz w:val="28"/>
          <w:szCs w:val="28"/>
        </w:rPr>
        <w:t>Формирование уважительного отношения к иному мнению, ис</w:t>
      </w:r>
      <w:r w:rsidR="00847219" w:rsidRPr="00E74A1E">
        <w:rPr>
          <w:rFonts w:ascii="Times New Roman" w:hAnsi="Times New Roman" w:cs="Times New Roman"/>
          <w:sz w:val="28"/>
          <w:szCs w:val="28"/>
        </w:rPr>
        <w:t>тории и культуре других народов.</w:t>
      </w:r>
    </w:p>
    <w:p w:rsidR="00895777" w:rsidRPr="00E74A1E" w:rsidRDefault="00895777" w:rsidP="00E74A1E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4A1E">
        <w:rPr>
          <w:rFonts w:ascii="Times New Roman" w:hAnsi="Times New Roman" w:cs="Times New Roman"/>
          <w:sz w:val="28"/>
          <w:szCs w:val="28"/>
        </w:rPr>
        <w:t>Формирование эстетических п</w:t>
      </w:r>
      <w:r w:rsidR="00847219" w:rsidRPr="00E74A1E">
        <w:rPr>
          <w:rFonts w:ascii="Times New Roman" w:hAnsi="Times New Roman" w:cs="Times New Roman"/>
          <w:sz w:val="28"/>
          <w:szCs w:val="28"/>
        </w:rPr>
        <w:t>отребностей, ценностей и чувств.</w:t>
      </w:r>
    </w:p>
    <w:p w:rsidR="00895777" w:rsidRPr="00E74A1E" w:rsidRDefault="00895777" w:rsidP="00E74A1E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4A1E">
        <w:rPr>
          <w:rFonts w:ascii="Times New Roman" w:hAnsi="Times New Roman" w:cs="Times New Roman"/>
          <w:sz w:val="28"/>
          <w:szCs w:val="28"/>
        </w:rPr>
        <w:t>Развитие этических чувств, доброжелательности и эмоционально-нравственной отзывчивости, понимания и сопе</w:t>
      </w:r>
      <w:r w:rsidR="00847219" w:rsidRPr="00E74A1E">
        <w:rPr>
          <w:rFonts w:ascii="Times New Roman" w:hAnsi="Times New Roman" w:cs="Times New Roman"/>
          <w:sz w:val="28"/>
          <w:szCs w:val="28"/>
        </w:rPr>
        <w:t>реживания чувствам других людей.</w:t>
      </w:r>
    </w:p>
    <w:p w:rsidR="00895777" w:rsidRPr="00E74A1E" w:rsidRDefault="00895777" w:rsidP="00E74A1E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4A1E">
        <w:rPr>
          <w:rFonts w:ascii="Times New Roman" w:hAnsi="Times New Roman" w:cs="Times New Roman"/>
          <w:sz w:val="28"/>
          <w:szCs w:val="28"/>
        </w:rPr>
        <w:t>Развитие навыков сотрудничества с взрослыми и сверстниками в разных социальных ситуациях, умения не создавать конфликтов и нахо</w:t>
      </w:r>
      <w:r w:rsidR="00847219" w:rsidRPr="00E74A1E">
        <w:rPr>
          <w:rFonts w:ascii="Times New Roman" w:hAnsi="Times New Roman" w:cs="Times New Roman"/>
          <w:sz w:val="28"/>
          <w:szCs w:val="28"/>
        </w:rPr>
        <w:t>дить выходы из спорных ситуаций.</w:t>
      </w:r>
    </w:p>
    <w:p w:rsidR="00895777" w:rsidRPr="00E74A1E" w:rsidRDefault="00895777" w:rsidP="00E74A1E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4A1E">
        <w:rPr>
          <w:rFonts w:ascii="Times New Roman" w:hAnsi="Times New Roman" w:cs="Times New Roman"/>
          <w:sz w:val="28"/>
          <w:szCs w:val="28"/>
        </w:rPr>
        <w:lastRenderedPageBreak/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895777" w:rsidRPr="00E74A1E" w:rsidRDefault="00895777" w:rsidP="00E74A1E">
      <w:pPr>
        <w:tabs>
          <w:tab w:val="left" w:pos="709"/>
        </w:tabs>
        <w:spacing w:after="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</w:p>
    <w:p w:rsidR="00AA47F8" w:rsidRPr="00E74A1E" w:rsidRDefault="00AA47F8" w:rsidP="00E74A1E">
      <w:pPr>
        <w:tabs>
          <w:tab w:val="left" w:pos="709"/>
        </w:tabs>
        <w:spacing w:after="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74A1E">
        <w:rPr>
          <w:rFonts w:ascii="Times New Roman" w:hAnsi="Times New Roman" w:cs="Times New Roman"/>
          <w:b/>
          <w:sz w:val="28"/>
          <w:szCs w:val="28"/>
        </w:rPr>
        <w:t>Метапредметными</w:t>
      </w:r>
      <w:proofErr w:type="spellEnd"/>
      <w:r w:rsidRPr="00E74A1E">
        <w:rPr>
          <w:rFonts w:ascii="Times New Roman" w:hAnsi="Times New Roman" w:cs="Times New Roman"/>
          <w:sz w:val="28"/>
          <w:szCs w:val="28"/>
        </w:rPr>
        <w:t xml:space="preserve"> результатами изучения курса «</w:t>
      </w:r>
      <w:r w:rsidR="00895777" w:rsidRPr="00E74A1E">
        <w:rPr>
          <w:rFonts w:ascii="Times New Roman" w:hAnsi="Times New Roman" w:cs="Times New Roman"/>
          <w:sz w:val="28"/>
          <w:szCs w:val="28"/>
        </w:rPr>
        <w:t>Английский язык» являются:</w:t>
      </w:r>
    </w:p>
    <w:p w:rsidR="00895777" w:rsidRPr="00E74A1E" w:rsidRDefault="00AA47F8" w:rsidP="00E74A1E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4A1E">
        <w:rPr>
          <w:rFonts w:ascii="Times New Roman" w:hAnsi="Times New Roman" w:cs="Times New Roman"/>
          <w:sz w:val="28"/>
          <w:szCs w:val="28"/>
        </w:rPr>
        <w:t xml:space="preserve"> </w:t>
      </w:r>
      <w:r w:rsidR="00895777" w:rsidRPr="00E74A1E">
        <w:rPr>
          <w:rFonts w:ascii="Times New Roman" w:hAnsi="Times New Roman" w:cs="Times New Roman"/>
          <w:sz w:val="28"/>
          <w:szCs w:val="28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895777" w:rsidRPr="00E74A1E" w:rsidRDefault="00895777" w:rsidP="00E74A1E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4A1E">
        <w:rPr>
          <w:rFonts w:ascii="Times New Roman" w:hAnsi="Times New Roman" w:cs="Times New Roman"/>
          <w:sz w:val="28"/>
          <w:szCs w:val="28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895777" w:rsidRPr="00E74A1E" w:rsidRDefault="00895777" w:rsidP="00E74A1E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4A1E">
        <w:rPr>
          <w:rFonts w:ascii="Times New Roman" w:hAnsi="Times New Roman" w:cs="Times New Roman"/>
          <w:sz w:val="28"/>
          <w:szCs w:val="28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895777" w:rsidRPr="00E74A1E" w:rsidRDefault="00895777" w:rsidP="00E74A1E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4A1E">
        <w:rPr>
          <w:rFonts w:ascii="Times New Roman" w:hAnsi="Times New Roman" w:cs="Times New Roman"/>
          <w:sz w:val="28"/>
          <w:szCs w:val="28"/>
        </w:rPr>
        <w:t>умение оценивать правильность выполнения учебной задачи, собственные возможности её решения;</w:t>
      </w:r>
    </w:p>
    <w:p w:rsidR="00895777" w:rsidRPr="00E74A1E" w:rsidRDefault="00895777" w:rsidP="00E74A1E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4A1E">
        <w:rPr>
          <w:rFonts w:ascii="Times New Roman" w:hAnsi="Times New Roman" w:cs="Times New Roman"/>
          <w:sz w:val="28"/>
          <w:szCs w:val="28"/>
        </w:rPr>
        <w:t>владение основами самоконтроля, самооценки, принятия решений и  осуществления осознанного выбора в учебной и познавательной деятельности;</w:t>
      </w:r>
    </w:p>
    <w:p w:rsidR="00895777" w:rsidRPr="00E74A1E" w:rsidRDefault="00895777" w:rsidP="00E74A1E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4A1E">
        <w:rPr>
          <w:rFonts w:ascii="Times New Roman" w:hAnsi="Times New Roman" w:cs="Times New Roman"/>
          <w:sz w:val="28"/>
          <w:szCs w:val="28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E74A1E">
        <w:rPr>
          <w:rFonts w:ascii="Times New Roman" w:hAnsi="Times New Roman" w:cs="Times New Roman"/>
          <w:sz w:val="28"/>
          <w:szCs w:val="28"/>
        </w:rPr>
        <w:t>логическое рассуждение</w:t>
      </w:r>
      <w:proofErr w:type="gramEnd"/>
      <w:r w:rsidRPr="00E74A1E">
        <w:rPr>
          <w:rFonts w:ascii="Times New Roman" w:hAnsi="Times New Roman" w:cs="Times New Roman"/>
          <w:sz w:val="28"/>
          <w:szCs w:val="28"/>
        </w:rPr>
        <w:t>, умозаключение (индуктивное, дедуктивное и по аналогии) и делать выводы;</w:t>
      </w:r>
    </w:p>
    <w:p w:rsidR="00895777" w:rsidRPr="00E74A1E" w:rsidRDefault="00895777" w:rsidP="00E74A1E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4A1E">
        <w:rPr>
          <w:rFonts w:ascii="Times New Roman" w:hAnsi="Times New Roman" w:cs="Times New Roman"/>
          <w:sz w:val="28"/>
          <w:szCs w:val="28"/>
        </w:rPr>
        <w:t>умение создавать, применять и  преобразовывать знаки и символы, модели и схемы для решения учебных и познавательных задач;</w:t>
      </w:r>
    </w:p>
    <w:p w:rsidR="00895777" w:rsidRPr="00E74A1E" w:rsidRDefault="00895777" w:rsidP="00E74A1E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4A1E">
        <w:rPr>
          <w:rFonts w:ascii="Times New Roman" w:hAnsi="Times New Roman" w:cs="Times New Roman"/>
          <w:sz w:val="28"/>
          <w:szCs w:val="28"/>
        </w:rPr>
        <w:t>смысловое чтение;</w:t>
      </w:r>
    </w:p>
    <w:p w:rsidR="00895777" w:rsidRPr="00E74A1E" w:rsidRDefault="00895777" w:rsidP="00E74A1E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4A1E">
        <w:rPr>
          <w:rFonts w:ascii="Times New Roman" w:hAnsi="Times New Roman" w:cs="Times New Roman"/>
          <w:sz w:val="28"/>
          <w:szCs w:val="28"/>
        </w:rPr>
        <w:t>умение организовать учебное сотрудничество  и совместную деятельность 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895777" w:rsidRPr="00E74A1E" w:rsidRDefault="00895777" w:rsidP="00E74A1E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4A1E">
        <w:rPr>
          <w:rFonts w:ascii="Times New Roman" w:hAnsi="Times New Roman" w:cs="Times New Roman"/>
          <w:sz w:val="28"/>
          <w:szCs w:val="28"/>
        </w:rPr>
        <w:t>умение осознанно использовать речевые средства в соответствии  с задачей коммуникации для выражения своих чувств, мыслей и потребностей; планирование и регуляцию своей деятельности, владение устной и письменной речью, монологической контекстной речью;</w:t>
      </w:r>
    </w:p>
    <w:p w:rsidR="00895777" w:rsidRPr="00E74A1E" w:rsidRDefault="00895777" w:rsidP="00E74A1E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4A1E">
        <w:rPr>
          <w:rFonts w:ascii="Times New Roman" w:hAnsi="Times New Roman" w:cs="Times New Roman"/>
          <w:sz w:val="28"/>
          <w:szCs w:val="28"/>
        </w:rPr>
        <w:t>формирование и развитие компетентности в области использования ИКТ;</w:t>
      </w:r>
    </w:p>
    <w:p w:rsidR="00895777" w:rsidRPr="00E74A1E" w:rsidRDefault="00895777" w:rsidP="00E74A1E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4A1E">
        <w:rPr>
          <w:rFonts w:ascii="Times New Roman" w:hAnsi="Times New Roman" w:cs="Times New Roman"/>
          <w:sz w:val="28"/>
          <w:szCs w:val="28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AA47F8" w:rsidRPr="00E74A1E" w:rsidRDefault="00AA47F8" w:rsidP="00E74A1E">
      <w:pPr>
        <w:tabs>
          <w:tab w:val="left" w:pos="709"/>
        </w:tabs>
        <w:spacing w:after="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</w:p>
    <w:p w:rsidR="00AA47F8" w:rsidRPr="00E74A1E" w:rsidRDefault="00AA47F8" w:rsidP="00E74A1E">
      <w:pPr>
        <w:tabs>
          <w:tab w:val="left" w:pos="709"/>
        </w:tabs>
        <w:spacing w:after="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E74A1E">
        <w:rPr>
          <w:rFonts w:ascii="Times New Roman" w:hAnsi="Times New Roman" w:cs="Times New Roman"/>
          <w:b/>
          <w:sz w:val="28"/>
          <w:szCs w:val="28"/>
        </w:rPr>
        <w:t>Предметными результатами</w:t>
      </w:r>
      <w:r w:rsidRPr="00E74A1E">
        <w:rPr>
          <w:rFonts w:ascii="Times New Roman" w:hAnsi="Times New Roman" w:cs="Times New Roman"/>
          <w:sz w:val="28"/>
          <w:szCs w:val="28"/>
        </w:rPr>
        <w:t xml:space="preserve"> изучения курса «</w:t>
      </w:r>
      <w:r w:rsidR="00895777" w:rsidRPr="00E74A1E">
        <w:rPr>
          <w:rFonts w:ascii="Times New Roman" w:hAnsi="Times New Roman" w:cs="Times New Roman"/>
          <w:sz w:val="28"/>
          <w:szCs w:val="28"/>
        </w:rPr>
        <w:t>Английский язык</w:t>
      </w:r>
      <w:r w:rsidRPr="00E74A1E">
        <w:rPr>
          <w:rFonts w:ascii="Times New Roman" w:hAnsi="Times New Roman" w:cs="Times New Roman"/>
          <w:sz w:val="28"/>
          <w:szCs w:val="28"/>
        </w:rPr>
        <w:t>» являются следующие умения:</w:t>
      </w:r>
    </w:p>
    <w:p w:rsidR="00895777" w:rsidRPr="00E74A1E" w:rsidRDefault="00A00292" w:rsidP="00E74A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895777" w:rsidRPr="00E74A1E">
        <w:rPr>
          <w:rFonts w:ascii="Times New Roman" w:hAnsi="Times New Roman" w:cs="Times New Roman"/>
          <w:b/>
          <w:sz w:val="28"/>
          <w:szCs w:val="28"/>
        </w:rPr>
        <w:t xml:space="preserve">. В коммуникативной сфере </w:t>
      </w:r>
      <w:r w:rsidR="00895777" w:rsidRPr="00E74A1E">
        <w:rPr>
          <w:rFonts w:ascii="Times New Roman" w:hAnsi="Times New Roman" w:cs="Times New Roman"/>
          <w:sz w:val="28"/>
          <w:szCs w:val="28"/>
        </w:rPr>
        <w:t>(т.е. во владении иностранным языком как средством общения):</w:t>
      </w:r>
    </w:p>
    <w:p w:rsidR="00895777" w:rsidRPr="00E74A1E" w:rsidRDefault="00895777" w:rsidP="00A0029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4A1E">
        <w:rPr>
          <w:rFonts w:ascii="Times New Roman" w:hAnsi="Times New Roman" w:cs="Times New Roman"/>
          <w:b/>
          <w:sz w:val="28"/>
          <w:szCs w:val="28"/>
        </w:rPr>
        <w:t>Речевая компетенция в следующих видах речевой деятельности:</w:t>
      </w:r>
    </w:p>
    <w:p w:rsidR="00895777" w:rsidRPr="00E74A1E" w:rsidRDefault="00895777" w:rsidP="00E74A1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74A1E">
        <w:rPr>
          <w:rFonts w:ascii="Times New Roman" w:hAnsi="Times New Roman" w:cs="Times New Roman"/>
          <w:b/>
          <w:i/>
          <w:sz w:val="28"/>
          <w:szCs w:val="28"/>
        </w:rPr>
        <w:t>говорение:</w:t>
      </w:r>
    </w:p>
    <w:p w:rsidR="00895777" w:rsidRPr="00E74A1E" w:rsidRDefault="00895777" w:rsidP="00E74A1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4A1E">
        <w:rPr>
          <w:rFonts w:ascii="Times New Roman" w:hAnsi="Times New Roman" w:cs="Times New Roman"/>
          <w:sz w:val="28"/>
          <w:szCs w:val="28"/>
        </w:rPr>
        <w:lastRenderedPageBreak/>
        <w:t>вести элементарный этикетный диалог в ограниченном круге типичных ситуаций общения, диалог-расспрос (вопрос-ответ) и диалог – побуждение к действию;</w:t>
      </w:r>
    </w:p>
    <w:p w:rsidR="00895777" w:rsidRPr="00E74A1E" w:rsidRDefault="00895777" w:rsidP="00E74A1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4A1E">
        <w:rPr>
          <w:rFonts w:ascii="Times New Roman" w:hAnsi="Times New Roman" w:cs="Times New Roman"/>
          <w:sz w:val="28"/>
          <w:szCs w:val="28"/>
        </w:rPr>
        <w:t>уметь на элементарном уровне рассказывать  о себе, семье, домашнем животном, о третьем лице, хобби, описывать внешность человека; описывать предмет, картинку; кратко характеризовать персонаж;</w:t>
      </w:r>
    </w:p>
    <w:p w:rsidR="00895777" w:rsidRPr="00E74A1E" w:rsidRDefault="00895777" w:rsidP="00E74A1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4A1E">
        <w:rPr>
          <w:rFonts w:ascii="Times New Roman" w:hAnsi="Times New Roman" w:cs="Times New Roman"/>
          <w:sz w:val="28"/>
          <w:szCs w:val="28"/>
        </w:rPr>
        <w:t>вербально сигнализировать понимание или непонимание, переспросить, попросить повторить сказанное, говорить громче, сказать слово по буквам;</w:t>
      </w:r>
    </w:p>
    <w:p w:rsidR="00895777" w:rsidRPr="00E74A1E" w:rsidRDefault="00895777" w:rsidP="00E74A1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4A1E">
        <w:rPr>
          <w:rFonts w:ascii="Times New Roman" w:hAnsi="Times New Roman" w:cs="Times New Roman"/>
          <w:sz w:val="28"/>
          <w:szCs w:val="28"/>
        </w:rPr>
        <w:t>уметь дать оценочное суждение или выразить свое мнение и кратко аргументировать его;</w:t>
      </w:r>
    </w:p>
    <w:p w:rsidR="00895777" w:rsidRPr="00E74A1E" w:rsidRDefault="00895777" w:rsidP="00E74A1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4A1E">
        <w:rPr>
          <w:rFonts w:ascii="Times New Roman" w:hAnsi="Times New Roman" w:cs="Times New Roman"/>
          <w:sz w:val="28"/>
          <w:szCs w:val="28"/>
        </w:rPr>
        <w:t>выразить сожаление или радость, поблагодарить и ответить на благодарность;</w:t>
      </w:r>
    </w:p>
    <w:p w:rsidR="00895777" w:rsidRPr="00E74A1E" w:rsidRDefault="00895777" w:rsidP="00E74A1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E74A1E">
        <w:rPr>
          <w:rFonts w:ascii="Times New Roman" w:hAnsi="Times New Roman" w:cs="Times New Roman"/>
          <w:b/>
          <w:i/>
          <w:sz w:val="28"/>
          <w:szCs w:val="28"/>
        </w:rPr>
        <w:t>аудирование</w:t>
      </w:r>
      <w:proofErr w:type="spellEnd"/>
      <w:r w:rsidRPr="00E74A1E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895777" w:rsidRPr="00E74A1E" w:rsidRDefault="00895777" w:rsidP="00E74A1E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74A1E">
        <w:rPr>
          <w:rFonts w:ascii="Times New Roman" w:hAnsi="Times New Roman" w:cs="Times New Roman"/>
          <w:sz w:val="28"/>
          <w:szCs w:val="28"/>
        </w:rPr>
        <w:t>понимать на слух речь учителя  и одноклассников, основное содержание небольших доступных текстов с общим и выборочным пониманием в аудиозаписи, построенных на изученном языковом материале;</w:t>
      </w:r>
    </w:p>
    <w:p w:rsidR="00895777" w:rsidRPr="00E74A1E" w:rsidRDefault="00895777" w:rsidP="00E74A1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74A1E">
        <w:rPr>
          <w:rFonts w:ascii="Times New Roman" w:hAnsi="Times New Roman" w:cs="Times New Roman"/>
          <w:b/>
          <w:i/>
          <w:sz w:val="28"/>
          <w:szCs w:val="28"/>
        </w:rPr>
        <w:t>чтение:</w:t>
      </w:r>
    </w:p>
    <w:p w:rsidR="00895777" w:rsidRPr="00E74A1E" w:rsidRDefault="00895777" w:rsidP="00E74A1E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4A1E">
        <w:rPr>
          <w:rFonts w:ascii="Times New Roman" w:hAnsi="Times New Roman" w:cs="Times New Roman"/>
          <w:sz w:val="28"/>
          <w:szCs w:val="28"/>
        </w:rPr>
        <w:t>читать вслух небольшие тексты, построенные на изученном языковом  материале, соблюдая правила чтения и нужную интонацию;</w:t>
      </w:r>
    </w:p>
    <w:p w:rsidR="00895777" w:rsidRPr="00E74A1E" w:rsidRDefault="00895777" w:rsidP="00E74A1E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4A1E">
        <w:rPr>
          <w:rFonts w:ascii="Times New Roman" w:hAnsi="Times New Roman" w:cs="Times New Roman"/>
          <w:sz w:val="28"/>
          <w:szCs w:val="28"/>
        </w:rPr>
        <w:t>читать про себя тексты, включающие как изученный языковой материал, так и отдельные новые слова, и понимать их основное содержание; находить в тексте нужную информацию, пользоваться словарём;</w:t>
      </w:r>
    </w:p>
    <w:p w:rsidR="00895777" w:rsidRPr="00E74A1E" w:rsidRDefault="00895777" w:rsidP="00E74A1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4A1E">
        <w:rPr>
          <w:rFonts w:ascii="Times New Roman" w:hAnsi="Times New Roman" w:cs="Times New Roman"/>
          <w:b/>
          <w:i/>
          <w:sz w:val="28"/>
          <w:szCs w:val="28"/>
        </w:rPr>
        <w:t>письменная речь</w:t>
      </w:r>
      <w:r w:rsidRPr="00E74A1E">
        <w:rPr>
          <w:rFonts w:ascii="Times New Roman" w:hAnsi="Times New Roman" w:cs="Times New Roman"/>
          <w:b/>
          <w:sz w:val="28"/>
          <w:szCs w:val="28"/>
        </w:rPr>
        <w:t>:</w:t>
      </w:r>
    </w:p>
    <w:p w:rsidR="00895777" w:rsidRPr="00E74A1E" w:rsidRDefault="00895777" w:rsidP="00E74A1E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4A1E">
        <w:rPr>
          <w:rFonts w:ascii="Times New Roman" w:hAnsi="Times New Roman" w:cs="Times New Roman"/>
          <w:sz w:val="28"/>
          <w:szCs w:val="28"/>
        </w:rPr>
        <w:t xml:space="preserve">владеть техникой </w:t>
      </w:r>
      <w:proofErr w:type="spellStart"/>
      <w:r w:rsidRPr="00E74A1E">
        <w:rPr>
          <w:rFonts w:ascii="Times New Roman" w:hAnsi="Times New Roman" w:cs="Times New Roman"/>
          <w:sz w:val="28"/>
          <w:szCs w:val="28"/>
        </w:rPr>
        <w:t>орфографически</w:t>
      </w:r>
      <w:proofErr w:type="spellEnd"/>
      <w:r w:rsidRPr="00E74A1E">
        <w:rPr>
          <w:rFonts w:ascii="Times New Roman" w:hAnsi="Times New Roman" w:cs="Times New Roman"/>
          <w:sz w:val="28"/>
          <w:szCs w:val="28"/>
        </w:rPr>
        <w:t xml:space="preserve"> правильного письма;</w:t>
      </w:r>
    </w:p>
    <w:p w:rsidR="00895777" w:rsidRPr="00E74A1E" w:rsidRDefault="00895777" w:rsidP="00E74A1E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4A1E">
        <w:rPr>
          <w:rFonts w:ascii="Times New Roman" w:hAnsi="Times New Roman" w:cs="Times New Roman"/>
          <w:sz w:val="28"/>
          <w:szCs w:val="28"/>
        </w:rPr>
        <w:t>писать с опорой на образец короткое личное, в том числе электронное, письмо;</w:t>
      </w:r>
    </w:p>
    <w:p w:rsidR="00895777" w:rsidRPr="00E74A1E" w:rsidRDefault="00895777" w:rsidP="00E74A1E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4A1E">
        <w:rPr>
          <w:rFonts w:ascii="Times New Roman" w:hAnsi="Times New Roman" w:cs="Times New Roman"/>
          <w:sz w:val="28"/>
          <w:szCs w:val="28"/>
        </w:rPr>
        <w:t>заполнять формуляры;</w:t>
      </w:r>
    </w:p>
    <w:p w:rsidR="00895777" w:rsidRPr="00E74A1E" w:rsidRDefault="00895777" w:rsidP="00E74A1E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4A1E">
        <w:rPr>
          <w:rFonts w:ascii="Times New Roman" w:hAnsi="Times New Roman" w:cs="Times New Roman"/>
          <w:sz w:val="28"/>
          <w:szCs w:val="28"/>
        </w:rPr>
        <w:t>делать записи для устного высказывания;</w:t>
      </w:r>
    </w:p>
    <w:p w:rsidR="00895777" w:rsidRPr="00E74A1E" w:rsidRDefault="00895777" w:rsidP="00E74A1E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4A1E">
        <w:rPr>
          <w:rFonts w:ascii="Times New Roman" w:hAnsi="Times New Roman" w:cs="Times New Roman"/>
          <w:sz w:val="28"/>
          <w:szCs w:val="28"/>
        </w:rPr>
        <w:t xml:space="preserve">использовать письменную речь для творческого самовыражения (в общем </w:t>
      </w:r>
      <w:proofErr w:type="spellStart"/>
      <w:r w:rsidRPr="00E74A1E">
        <w:rPr>
          <w:rFonts w:ascii="Times New Roman" w:hAnsi="Times New Roman" w:cs="Times New Roman"/>
          <w:sz w:val="28"/>
          <w:szCs w:val="28"/>
        </w:rPr>
        <w:t>постере</w:t>
      </w:r>
      <w:proofErr w:type="spellEnd"/>
      <w:r w:rsidRPr="00E74A1E">
        <w:rPr>
          <w:rFonts w:ascii="Times New Roman" w:hAnsi="Times New Roman" w:cs="Times New Roman"/>
          <w:sz w:val="28"/>
          <w:szCs w:val="28"/>
        </w:rPr>
        <w:t>).</w:t>
      </w:r>
    </w:p>
    <w:p w:rsidR="00895777" w:rsidRPr="00E74A1E" w:rsidRDefault="00895777" w:rsidP="00E74A1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4A1E">
        <w:rPr>
          <w:rFonts w:ascii="Times New Roman" w:hAnsi="Times New Roman" w:cs="Times New Roman"/>
          <w:b/>
          <w:sz w:val="28"/>
          <w:szCs w:val="28"/>
        </w:rPr>
        <w:t>Языковая компетенция (владение языковыми средствами):</w:t>
      </w:r>
    </w:p>
    <w:p w:rsidR="00895777" w:rsidRPr="00E74A1E" w:rsidRDefault="00895777" w:rsidP="00E74A1E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4A1E">
        <w:rPr>
          <w:rFonts w:ascii="Times New Roman" w:hAnsi="Times New Roman" w:cs="Times New Roman"/>
          <w:sz w:val="28"/>
          <w:szCs w:val="28"/>
        </w:rPr>
        <w:t>адекватное произношение и различение на слух всех звуков иностранного языка, соблюдение правильного ударение в словах и фразах;</w:t>
      </w:r>
    </w:p>
    <w:p w:rsidR="00895777" w:rsidRPr="00E74A1E" w:rsidRDefault="00895777" w:rsidP="00E74A1E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4A1E">
        <w:rPr>
          <w:rFonts w:ascii="Times New Roman" w:hAnsi="Times New Roman" w:cs="Times New Roman"/>
          <w:sz w:val="28"/>
          <w:szCs w:val="28"/>
        </w:rPr>
        <w:t>соблюдение особенностей интонации основных типов предложений;</w:t>
      </w:r>
    </w:p>
    <w:p w:rsidR="00895777" w:rsidRPr="00E74A1E" w:rsidRDefault="00895777" w:rsidP="00E74A1E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4A1E">
        <w:rPr>
          <w:rFonts w:ascii="Times New Roman" w:hAnsi="Times New Roman" w:cs="Times New Roman"/>
          <w:sz w:val="28"/>
          <w:szCs w:val="28"/>
        </w:rPr>
        <w:t>применение основных правил чтения и орфографии;</w:t>
      </w:r>
    </w:p>
    <w:p w:rsidR="00895777" w:rsidRPr="00E74A1E" w:rsidRDefault="00895777" w:rsidP="00E74A1E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4A1E">
        <w:rPr>
          <w:rFonts w:ascii="Times New Roman" w:hAnsi="Times New Roman" w:cs="Times New Roman"/>
          <w:sz w:val="28"/>
          <w:szCs w:val="28"/>
        </w:rPr>
        <w:t>распознавание и употребление в речи изученных лексических единиц (слов, словосочетаний, оценочной лексики, речевых клише) и грамматических явлений.</w:t>
      </w:r>
    </w:p>
    <w:p w:rsidR="00895777" w:rsidRPr="00E74A1E" w:rsidRDefault="00895777" w:rsidP="00E74A1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74A1E">
        <w:rPr>
          <w:rFonts w:ascii="Times New Roman" w:hAnsi="Times New Roman" w:cs="Times New Roman"/>
          <w:b/>
          <w:sz w:val="28"/>
          <w:szCs w:val="28"/>
        </w:rPr>
        <w:t>Социокультурная</w:t>
      </w:r>
      <w:proofErr w:type="spellEnd"/>
      <w:r w:rsidRPr="00E74A1E">
        <w:rPr>
          <w:rFonts w:ascii="Times New Roman" w:hAnsi="Times New Roman" w:cs="Times New Roman"/>
          <w:b/>
          <w:sz w:val="28"/>
          <w:szCs w:val="28"/>
        </w:rPr>
        <w:t xml:space="preserve"> осведомленность (межкультурная компетенция):</w:t>
      </w:r>
    </w:p>
    <w:p w:rsidR="00895777" w:rsidRPr="00E74A1E" w:rsidRDefault="00895777" w:rsidP="00E74A1E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4A1E">
        <w:rPr>
          <w:rFonts w:ascii="Times New Roman" w:hAnsi="Times New Roman" w:cs="Times New Roman"/>
          <w:sz w:val="28"/>
          <w:szCs w:val="28"/>
        </w:rPr>
        <w:t>знание названий стран и некоторых городов изучаемого языка;</w:t>
      </w:r>
    </w:p>
    <w:p w:rsidR="00895777" w:rsidRPr="00E74A1E" w:rsidRDefault="00895777" w:rsidP="00E74A1E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4A1E">
        <w:rPr>
          <w:rFonts w:ascii="Times New Roman" w:hAnsi="Times New Roman" w:cs="Times New Roman"/>
          <w:sz w:val="28"/>
          <w:szCs w:val="28"/>
        </w:rPr>
        <w:t>знание некоторых литературных персонажей известных детских произведений, сюжетов некоторых популярных сказок, написанных на изучаемом языке;</w:t>
      </w:r>
    </w:p>
    <w:p w:rsidR="00895777" w:rsidRPr="00E74A1E" w:rsidRDefault="00895777" w:rsidP="00E74A1E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4A1E">
        <w:rPr>
          <w:rFonts w:ascii="Times New Roman" w:hAnsi="Times New Roman" w:cs="Times New Roman"/>
          <w:sz w:val="28"/>
          <w:szCs w:val="28"/>
        </w:rPr>
        <w:t>знание элементарных норм речевого и неречевого поведения, принятых в стране изучаемого языка;</w:t>
      </w:r>
    </w:p>
    <w:p w:rsidR="00895777" w:rsidRPr="00E74A1E" w:rsidRDefault="00895777" w:rsidP="00E74A1E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4A1E">
        <w:rPr>
          <w:rFonts w:ascii="Times New Roman" w:hAnsi="Times New Roman" w:cs="Times New Roman"/>
          <w:sz w:val="28"/>
          <w:szCs w:val="28"/>
        </w:rPr>
        <w:lastRenderedPageBreak/>
        <w:t>представление о некоторых особенностях образа жизни, быта, культуры стран изучаемого языка;</w:t>
      </w:r>
    </w:p>
    <w:p w:rsidR="00895777" w:rsidRPr="00E74A1E" w:rsidRDefault="00895777" w:rsidP="00E74A1E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4A1E">
        <w:rPr>
          <w:rFonts w:ascii="Times New Roman" w:hAnsi="Times New Roman" w:cs="Times New Roman"/>
          <w:sz w:val="28"/>
          <w:szCs w:val="28"/>
        </w:rPr>
        <w:t>понимание роли владения иностранными языками в современном мире на доступном учащимся уровне.</w:t>
      </w:r>
    </w:p>
    <w:p w:rsidR="00895777" w:rsidRPr="00E74A1E" w:rsidRDefault="00A00292" w:rsidP="00E74A1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895777" w:rsidRPr="00E74A1E">
        <w:rPr>
          <w:rFonts w:ascii="Times New Roman" w:hAnsi="Times New Roman" w:cs="Times New Roman"/>
          <w:b/>
          <w:sz w:val="28"/>
          <w:szCs w:val="28"/>
        </w:rPr>
        <w:t>. В познавательной сфере:</w:t>
      </w:r>
    </w:p>
    <w:p w:rsidR="00895777" w:rsidRPr="00E74A1E" w:rsidRDefault="00895777" w:rsidP="00E74A1E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4A1E">
        <w:rPr>
          <w:rFonts w:ascii="Times New Roman" w:hAnsi="Times New Roman" w:cs="Times New Roman"/>
          <w:sz w:val="28"/>
          <w:szCs w:val="28"/>
        </w:rPr>
        <w:t>овладение начальными представлениями о нормах иностранного языка (фонетических, лексических, грамматических);</w:t>
      </w:r>
    </w:p>
    <w:p w:rsidR="00895777" w:rsidRPr="00E74A1E" w:rsidRDefault="00895777" w:rsidP="00E74A1E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4A1E">
        <w:rPr>
          <w:rFonts w:ascii="Times New Roman" w:hAnsi="Times New Roman" w:cs="Times New Roman"/>
          <w:sz w:val="28"/>
          <w:szCs w:val="28"/>
        </w:rPr>
        <w:t xml:space="preserve">владение </w:t>
      </w:r>
      <w:proofErr w:type="spellStart"/>
      <w:r w:rsidRPr="00E74A1E">
        <w:rPr>
          <w:rFonts w:ascii="Times New Roman" w:hAnsi="Times New Roman" w:cs="Times New Roman"/>
          <w:sz w:val="28"/>
          <w:szCs w:val="28"/>
        </w:rPr>
        <w:t>общеучебными</w:t>
      </w:r>
      <w:proofErr w:type="spellEnd"/>
      <w:r w:rsidRPr="00E74A1E">
        <w:rPr>
          <w:rFonts w:ascii="Times New Roman" w:hAnsi="Times New Roman" w:cs="Times New Roman"/>
          <w:sz w:val="28"/>
          <w:szCs w:val="28"/>
        </w:rPr>
        <w:t xml:space="preserve"> и специальными учебными умениями на доступном школьникам уровне;</w:t>
      </w:r>
    </w:p>
    <w:p w:rsidR="00895777" w:rsidRPr="00E74A1E" w:rsidRDefault="00895777" w:rsidP="00E74A1E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4A1E">
        <w:rPr>
          <w:rFonts w:ascii="Times New Roman" w:hAnsi="Times New Roman" w:cs="Times New Roman"/>
          <w:sz w:val="28"/>
          <w:szCs w:val="28"/>
        </w:rPr>
        <w:t>умение сравнивать языковые явления родного, первого иностранного и второго иностранного языков на уровне отдельных звуков, букв, слов, словосочетаний, простых предложений;</w:t>
      </w:r>
    </w:p>
    <w:p w:rsidR="00895777" w:rsidRPr="00E74A1E" w:rsidRDefault="00895777" w:rsidP="00E74A1E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4A1E">
        <w:rPr>
          <w:rFonts w:ascii="Times New Roman" w:hAnsi="Times New Roman" w:cs="Times New Roman"/>
          <w:sz w:val="28"/>
          <w:szCs w:val="28"/>
        </w:rPr>
        <w:t>умение действовать по образцу при выполнении упражнений и составлении собственных высказываний в пределах курса;</w:t>
      </w:r>
    </w:p>
    <w:p w:rsidR="00895777" w:rsidRPr="00E74A1E" w:rsidRDefault="00895777" w:rsidP="00E74A1E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4A1E">
        <w:rPr>
          <w:rFonts w:ascii="Times New Roman" w:hAnsi="Times New Roman" w:cs="Times New Roman"/>
          <w:sz w:val="28"/>
          <w:szCs w:val="28"/>
        </w:rPr>
        <w:t>совершенствование приёмов работы с текстом с опорой на умения, приобретенные на уроках родного языка и первого иностранного;</w:t>
      </w:r>
    </w:p>
    <w:p w:rsidR="00895777" w:rsidRPr="00E74A1E" w:rsidRDefault="00895777" w:rsidP="00E74A1E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4A1E">
        <w:rPr>
          <w:rFonts w:ascii="Times New Roman" w:hAnsi="Times New Roman" w:cs="Times New Roman"/>
          <w:sz w:val="28"/>
          <w:szCs w:val="28"/>
        </w:rPr>
        <w:t>умение пользоваться справочным материалом, представленным в доступном данному возрасту виде (правила, таблицы);</w:t>
      </w:r>
    </w:p>
    <w:p w:rsidR="00895777" w:rsidRPr="00E74A1E" w:rsidRDefault="00895777" w:rsidP="00E74A1E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4A1E">
        <w:rPr>
          <w:rFonts w:ascii="Times New Roman" w:hAnsi="Times New Roman" w:cs="Times New Roman"/>
          <w:sz w:val="28"/>
          <w:szCs w:val="28"/>
        </w:rPr>
        <w:t>умение пользоваться словарем;</w:t>
      </w:r>
    </w:p>
    <w:p w:rsidR="00895777" w:rsidRPr="00E74A1E" w:rsidRDefault="00895777" w:rsidP="00E74A1E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4A1E">
        <w:rPr>
          <w:rFonts w:ascii="Times New Roman" w:hAnsi="Times New Roman" w:cs="Times New Roman"/>
          <w:sz w:val="28"/>
          <w:szCs w:val="28"/>
        </w:rPr>
        <w:t>умение осуществлять самонаблюдение и самооценку в доступных пределах.</w:t>
      </w:r>
    </w:p>
    <w:p w:rsidR="00895777" w:rsidRPr="00E74A1E" w:rsidRDefault="00A00292" w:rsidP="00E74A1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895777" w:rsidRPr="00E74A1E">
        <w:rPr>
          <w:rFonts w:ascii="Times New Roman" w:hAnsi="Times New Roman" w:cs="Times New Roman"/>
          <w:b/>
          <w:sz w:val="28"/>
          <w:szCs w:val="28"/>
        </w:rPr>
        <w:t>.В ценностно-ориентационной сфере:</w:t>
      </w:r>
    </w:p>
    <w:p w:rsidR="00895777" w:rsidRPr="00E74A1E" w:rsidRDefault="00895777" w:rsidP="00E74A1E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4A1E">
        <w:rPr>
          <w:rFonts w:ascii="Times New Roman" w:hAnsi="Times New Roman" w:cs="Times New Roman"/>
          <w:sz w:val="28"/>
          <w:szCs w:val="28"/>
        </w:rPr>
        <w:t>представление об изучаемом английском языке как средстве выражения мыслей, чувств, эмоций;</w:t>
      </w:r>
    </w:p>
    <w:p w:rsidR="00895777" w:rsidRPr="00E74A1E" w:rsidRDefault="00895777" w:rsidP="00E74A1E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4A1E">
        <w:rPr>
          <w:rFonts w:ascii="Times New Roman" w:hAnsi="Times New Roman" w:cs="Times New Roman"/>
          <w:sz w:val="28"/>
          <w:szCs w:val="28"/>
        </w:rPr>
        <w:t xml:space="preserve">приобщение к культурным ценностям </w:t>
      </w:r>
      <w:proofErr w:type="spellStart"/>
      <w:r w:rsidRPr="00E74A1E">
        <w:rPr>
          <w:rFonts w:ascii="Times New Roman" w:hAnsi="Times New Roman" w:cs="Times New Roman"/>
          <w:sz w:val="28"/>
          <w:szCs w:val="28"/>
        </w:rPr>
        <w:t>англоговорящих</w:t>
      </w:r>
      <w:proofErr w:type="spellEnd"/>
      <w:r w:rsidRPr="00E74A1E">
        <w:rPr>
          <w:rFonts w:ascii="Times New Roman" w:hAnsi="Times New Roman" w:cs="Times New Roman"/>
          <w:sz w:val="28"/>
          <w:szCs w:val="28"/>
        </w:rPr>
        <w:t xml:space="preserve"> народов через произведения детского фольклора, через непосредственное участие в проводимых праздниках, экскурсиях и туристических поездках.</w:t>
      </w:r>
    </w:p>
    <w:p w:rsidR="00895777" w:rsidRPr="00E74A1E" w:rsidRDefault="00A00292" w:rsidP="00E74A1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895777" w:rsidRPr="00E74A1E">
        <w:rPr>
          <w:rFonts w:ascii="Times New Roman" w:hAnsi="Times New Roman" w:cs="Times New Roman"/>
          <w:b/>
          <w:sz w:val="28"/>
          <w:szCs w:val="28"/>
        </w:rPr>
        <w:t>.В эстетической сфере:</w:t>
      </w:r>
    </w:p>
    <w:p w:rsidR="00895777" w:rsidRPr="00E74A1E" w:rsidRDefault="00895777" w:rsidP="00E74A1E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4A1E">
        <w:rPr>
          <w:rFonts w:ascii="Times New Roman" w:hAnsi="Times New Roman" w:cs="Times New Roman"/>
          <w:sz w:val="28"/>
          <w:szCs w:val="28"/>
        </w:rPr>
        <w:t>владение элементарными средствами выражения чувств и эмоций на английском языке;</w:t>
      </w:r>
    </w:p>
    <w:p w:rsidR="00895777" w:rsidRPr="00E74A1E" w:rsidRDefault="00A00292" w:rsidP="00E74A1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895777" w:rsidRPr="00E74A1E">
        <w:rPr>
          <w:rFonts w:ascii="Times New Roman" w:hAnsi="Times New Roman" w:cs="Times New Roman"/>
          <w:b/>
          <w:sz w:val="28"/>
          <w:szCs w:val="28"/>
        </w:rPr>
        <w:t>.В трудовой сфере:</w:t>
      </w:r>
    </w:p>
    <w:p w:rsidR="00895777" w:rsidRPr="00E74A1E" w:rsidRDefault="00895777" w:rsidP="00E74A1E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4A1E">
        <w:rPr>
          <w:rFonts w:ascii="Times New Roman" w:hAnsi="Times New Roman" w:cs="Times New Roman"/>
          <w:sz w:val="28"/>
          <w:szCs w:val="28"/>
        </w:rPr>
        <w:t>умение следовать учебному плану в своём учебном труде;</w:t>
      </w:r>
    </w:p>
    <w:p w:rsidR="003E5955" w:rsidRPr="00E74A1E" w:rsidRDefault="003E5955" w:rsidP="00E74A1E">
      <w:pPr>
        <w:tabs>
          <w:tab w:val="left" w:pos="709"/>
          <w:tab w:val="left" w:pos="851"/>
        </w:tabs>
        <w:spacing w:after="0" w:line="240" w:lineRule="auto"/>
        <w:ind w:firstLine="454"/>
        <w:jc w:val="both"/>
        <w:rPr>
          <w:rFonts w:ascii="Times New Roman" w:eastAsia="PragmaticaCondC" w:hAnsi="Times New Roman" w:cs="Times New Roman"/>
          <w:b/>
          <w:bCs/>
          <w:sz w:val="28"/>
          <w:szCs w:val="28"/>
        </w:rPr>
      </w:pPr>
    </w:p>
    <w:p w:rsidR="00783842" w:rsidRPr="00E74A1E" w:rsidRDefault="006F0A53" w:rsidP="00E74A1E">
      <w:pPr>
        <w:tabs>
          <w:tab w:val="left" w:pos="709"/>
          <w:tab w:val="left" w:pos="851"/>
        </w:tabs>
        <w:spacing w:after="0" w:line="240" w:lineRule="auto"/>
        <w:ind w:firstLine="454"/>
        <w:jc w:val="both"/>
        <w:rPr>
          <w:rFonts w:ascii="Times New Roman" w:eastAsia="PragmaticaCondC" w:hAnsi="Times New Roman" w:cs="Times New Roman"/>
          <w:b/>
          <w:bCs/>
          <w:sz w:val="28"/>
          <w:szCs w:val="28"/>
        </w:rPr>
      </w:pPr>
      <w:r w:rsidRPr="00E74A1E">
        <w:rPr>
          <w:rFonts w:ascii="Times New Roman" w:eastAsia="PragmaticaCondC" w:hAnsi="Times New Roman" w:cs="Times New Roman"/>
          <w:b/>
          <w:bCs/>
          <w:sz w:val="28"/>
          <w:szCs w:val="28"/>
        </w:rPr>
        <w:t>3</w:t>
      </w:r>
      <w:r w:rsidR="00783842" w:rsidRPr="00E74A1E">
        <w:rPr>
          <w:rFonts w:ascii="Times New Roman" w:eastAsia="PragmaticaCondC" w:hAnsi="Times New Roman" w:cs="Times New Roman"/>
          <w:b/>
          <w:bCs/>
          <w:sz w:val="28"/>
          <w:szCs w:val="28"/>
        </w:rPr>
        <w:t>.</w:t>
      </w:r>
      <w:r w:rsidRPr="00E74A1E">
        <w:rPr>
          <w:rFonts w:ascii="Times New Roman" w:eastAsia="PragmaticaCondC" w:hAnsi="Times New Roman" w:cs="Times New Roman"/>
          <w:b/>
          <w:bCs/>
          <w:sz w:val="28"/>
          <w:szCs w:val="28"/>
        </w:rPr>
        <w:t xml:space="preserve"> </w:t>
      </w:r>
      <w:r w:rsidR="00783842" w:rsidRPr="00E74A1E">
        <w:rPr>
          <w:rFonts w:ascii="Times New Roman" w:eastAsia="PragmaticaCondC" w:hAnsi="Times New Roman" w:cs="Times New Roman"/>
          <w:b/>
          <w:bCs/>
          <w:sz w:val="28"/>
          <w:szCs w:val="28"/>
        </w:rPr>
        <w:t>Содержание учебного предмета</w:t>
      </w:r>
    </w:p>
    <w:p w:rsidR="00895777" w:rsidRPr="00E74A1E" w:rsidRDefault="00895777" w:rsidP="00E74A1E">
      <w:pPr>
        <w:pStyle w:val="Default"/>
        <w:ind w:firstLine="700"/>
        <w:jc w:val="both"/>
        <w:rPr>
          <w:sz w:val="28"/>
          <w:szCs w:val="28"/>
        </w:rPr>
      </w:pPr>
      <w:r w:rsidRPr="00E74A1E">
        <w:rPr>
          <w:sz w:val="28"/>
          <w:szCs w:val="28"/>
        </w:rPr>
        <w:t>Предметное содержание устной и письменной речи соответствует образовательным и воспитательным целям, а также интересам и возрастным особенностям средних школьников</w:t>
      </w:r>
      <w:r w:rsidR="00C6661E" w:rsidRPr="00E74A1E">
        <w:rPr>
          <w:sz w:val="28"/>
          <w:szCs w:val="28"/>
        </w:rPr>
        <w:t>.</w:t>
      </w:r>
      <w:r w:rsidRPr="00E74A1E">
        <w:rPr>
          <w:sz w:val="28"/>
          <w:szCs w:val="28"/>
        </w:rPr>
        <w:t xml:space="preserve"> </w:t>
      </w:r>
    </w:p>
    <w:p w:rsidR="00C6661E" w:rsidRPr="00E74A1E" w:rsidRDefault="00895777" w:rsidP="00E74A1E">
      <w:pPr>
        <w:tabs>
          <w:tab w:val="left" w:pos="709"/>
        </w:tabs>
        <w:spacing w:after="0" w:line="240" w:lineRule="auto"/>
        <w:ind w:firstLine="45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4A1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6661E" w:rsidRPr="00E74A1E" w:rsidRDefault="003C1815" w:rsidP="002B09CF">
      <w:pPr>
        <w:tabs>
          <w:tab w:val="left" w:pos="709"/>
        </w:tabs>
        <w:spacing w:after="0" w:line="240" w:lineRule="auto"/>
        <w:ind w:firstLine="567"/>
        <w:jc w:val="both"/>
        <w:rPr>
          <w:rStyle w:val="FontStyle43"/>
          <w:rFonts w:eastAsia="PragmaticaCondC"/>
          <w:b w:val="0"/>
          <w:bCs w:val="0"/>
          <w:sz w:val="28"/>
          <w:szCs w:val="28"/>
        </w:rPr>
      </w:pPr>
      <w:r w:rsidRPr="00E74A1E">
        <w:rPr>
          <w:rFonts w:ascii="Times New Roman" w:hAnsi="Times New Roman" w:cs="Times New Roman"/>
          <w:b/>
          <w:sz w:val="28"/>
          <w:szCs w:val="28"/>
        </w:rPr>
        <w:t>Цели и задачи курса:</w:t>
      </w:r>
      <w:r w:rsidR="00C6661E" w:rsidRPr="00E74A1E">
        <w:rPr>
          <w:rStyle w:val="FontStyle43"/>
          <w:bCs w:val="0"/>
          <w:sz w:val="28"/>
          <w:szCs w:val="28"/>
        </w:rPr>
        <w:t xml:space="preserve">   </w:t>
      </w:r>
      <w:r w:rsidR="00C6661E" w:rsidRPr="00E74A1E">
        <w:rPr>
          <w:rStyle w:val="FontStyle43"/>
          <w:b w:val="0"/>
          <w:bCs w:val="0"/>
          <w:sz w:val="28"/>
          <w:szCs w:val="28"/>
        </w:rPr>
        <w:t>Образовательная, развивающая и воспитательная  цели обучения</w:t>
      </w:r>
      <w:r w:rsidR="00C6661E" w:rsidRPr="00E74A1E">
        <w:rPr>
          <w:rStyle w:val="FontStyle43"/>
          <w:bCs w:val="0"/>
          <w:sz w:val="28"/>
          <w:szCs w:val="28"/>
        </w:rPr>
        <w:t xml:space="preserve"> </w:t>
      </w:r>
      <w:r w:rsidR="00E742BC">
        <w:rPr>
          <w:rStyle w:val="FontStyle43"/>
          <w:b w:val="0"/>
          <w:bCs w:val="0"/>
          <w:sz w:val="28"/>
          <w:szCs w:val="28"/>
        </w:rPr>
        <w:t xml:space="preserve">английскому языку </w:t>
      </w:r>
      <w:r w:rsidR="00C6661E" w:rsidRPr="00E74A1E">
        <w:rPr>
          <w:rStyle w:val="FontStyle43"/>
          <w:b w:val="0"/>
          <w:bCs w:val="0"/>
          <w:sz w:val="28"/>
          <w:szCs w:val="28"/>
        </w:rPr>
        <w:t>реализуется в процессе формирования, совершенствования и развития коммуникативной компетенции в единстве ее составляющих.</w:t>
      </w:r>
    </w:p>
    <w:p w:rsidR="00C6661E" w:rsidRPr="00E74A1E" w:rsidRDefault="00C6661E" w:rsidP="00E742BC">
      <w:pPr>
        <w:pStyle w:val="Style8"/>
        <w:spacing w:before="178" w:line="240" w:lineRule="auto"/>
        <w:ind w:firstLine="567"/>
        <w:jc w:val="both"/>
        <w:rPr>
          <w:rStyle w:val="FontStyle43"/>
          <w:rFonts w:eastAsia="DejaVu Sans"/>
          <w:b w:val="0"/>
          <w:bCs w:val="0"/>
          <w:sz w:val="28"/>
          <w:szCs w:val="28"/>
        </w:rPr>
      </w:pPr>
      <w:r w:rsidRPr="00E74A1E">
        <w:rPr>
          <w:rStyle w:val="FontStyle43"/>
          <w:rFonts w:eastAsia="DejaVu Sans"/>
          <w:b w:val="0"/>
          <w:bCs w:val="0"/>
          <w:sz w:val="28"/>
          <w:szCs w:val="28"/>
        </w:rPr>
        <w:t xml:space="preserve">  Развитие и воспитание у школьников понимания важности изучения иностранного языка в современном мире и потребности пользоваться им как средством межкультурного общения, познания, самореализации и социальной адаптации дают возможность воспитывать гражданина, патриота своей страны, </w:t>
      </w:r>
      <w:r w:rsidRPr="00E74A1E">
        <w:rPr>
          <w:rStyle w:val="FontStyle43"/>
          <w:rFonts w:eastAsia="DejaVu Sans"/>
          <w:b w:val="0"/>
          <w:bCs w:val="0"/>
          <w:sz w:val="28"/>
          <w:szCs w:val="28"/>
        </w:rPr>
        <w:lastRenderedPageBreak/>
        <w:t>развивать национальное   самосознание, а также способствуют взаимопониманию между представителями  различных сообществ.</w:t>
      </w:r>
    </w:p>
    <w:p w:rsidR="00C6661E" w:rsidRPr="00E74A1E" w:rsidRDefault="009C62EA" w:rsidP="00E742B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4A1E">
        <w:rPr>
          <w:rFonts w:ascii="Times New Roman" w:hAnsi="Times New Roman" w:cs="Times New Roman"/>
          <w:bCs/>
          <w:sz w:val="28"/>
          <w:szCs w:val="28"/>
        </w:rPr>
        <w:t>Р</w:t>
      </w:r>
      <w:r w:rsidR="00C6661E" w:rsidRPr="00E74A1E">
        <w:rPr>
          <w:rFonts w:ascii="Times New Roman" w:hAnsi="Times New Roman" w:cs="Times New Roman"/>
          <w:bCs/>
          <w:sz w:val="28"/>
          <w:szCs w:val="28"/>
        </w:rPr>
        <w:t>азвитие</w:t>
      </w:r>
      <w:r w:rsidR="00C6661E" w:rsidRPr="00E74A1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6661E" w:rsidRPr="00E74A1E">
        <w:rPr>
          <w:rFonts w:ascii="Times New Roman" w:hAnsi="Times New Roman" w:cs="Times New Roman"/>
          <w:sz w:val="28"/>
          <w:szCs w:val="28"/>
        </w:rPr>
        <w:t xml:space="preserve">иноязычной </w:t>
      </w:r>
      <w:r w:rsidR="00C6661E" w:rsidRPr="00E74A1E">
        <w:rPr>
          <w:rFonts w:ascii="Times New Roman" w:hAnsi="Times New Roman" w:cs="Times New Roman"/>
          <w:b/>
          <w:bCs/>
          <w:sz w:val="28"/>
          <w:szCs w:val="28"/>
        </w:rPr>
        <w:t xml:space="preserve">коммуникативной компетенции </w:t>
      </w:r>
      <w:r w:rsidR="00C6661E" w:rsidRPr="00E74A1E">
        <w:rPr>
          <w:rFonts w:ascii="Times New Roman" w:hAnsi="Times New Roman" w:cs="Times New Roman"/>
          <w:sz w:val="28"/>
          <w:szCs w:val="28"/>
        </w:rPr>
        <w:t xml:space="preserve">в совокупности ее составляющих – речевой, языковой, </w:t>
      </w:r>
      <w:proofErr w:type="spellStart"/>
      <w:r w:rsidR="00C6661E" w:rsidRPr="00E74A1E">
        <w:rPr>
          <w:rFonts w:ascii="Times New Roman" w:hAnsi="Times New Roman" w:cs="Times New Roman"/>
          <w:sz w:val="28"/>
          <w:szCs w:val="28"/>
        </w:rPr>
        <w:t>социокультурной</w:t>
      </w:r>
      <w:proofErr w:type="spellEnd"/>
      <w:r w:rsidR="00C6661E" w:rsidRPr="00E74A1E">
        <w:rPr>
          <w:rFonts w:ascii="Times New Roman" w:hAnsi="Times New Roman" w:cs="Times New Roman"/>
          <w:sz w:val="28"/>
          <w:szCs w:val="28"/>
        </w:rPr>
        <w:t>, компенсаторной, учебно-познавательной:</w:t>
      </w:r>
    </w:p>
    <w:p w:rsidR="00C6661E" w:rsidRPr="00E74A1E" w:rsidRDefault="00C6661E" w:rsidP="00E74A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4A1E">
        <w:rPr>
          <w:rFonts w:ascii="Times New Roman" w:hAnsi="Times New Roman" w:cs="Times New Roman"/>
          <w:b/>
          <w:bCs/>
          <w:sz w:val="28"/>
          <w:szCs w:val="28"/>
        </w:rPr>
        <w:t xml:space="preserve">   речевая компетенция </w:t>
      </w:r>
      <w:r w:rsidRPr="00E74A1E">
        <w:rPr>
          <w:rFonts w:ascii="Times New Roman" w:hAnsi="Times New Roman" w:cs="Times New Roman"/>
          <w:sz w:val="28"/>
          <w:szCs w:val="28"/>
        </w:rPr>
        <w:t xml:space="preserve">– развитие коммуникативных умений в четырех основных видах речевой деятельности (говорении, </w:t>
      </w:r>
      <w:proofErr w:type="spellStart"/>
      <w:r w:rsidRPr="00E74A1E">
        <w:rPr>
          <w:rFonts w:ascii="Times New Roman" w:hAnsi="Times New Roman" w:cs="Times New Roman"/>
          <w:sz w:val="28"/>
          <w:szCs w:val="28"/>
        </w:rPr>
        <w:t>аудировании</w:t>
      </w:r>
      <w:proofErr w:type="spellEnd"/>
      <w:r w:rsidRPr="00E74A1E">
        <w:rPr>
          <w:rFonts w:ascii="Times New Roman" w:hAnsi="Times New Roman" w:cs="Times New Roman"/>
          <w:sz w:val="28"/>
          <w:szCs w:val="28"/>
        </w:rPr>
        <w:t>, чтении, письме);</w:t>
      </w:r>
    </w:p>
    <w:p w:rsidR="00C6661E" w:rsidRPr="00E74A1E" w:rsidRDefault="00C6661E" w:rsidP="00E74A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4A1E">
        <w:rPr>
          <w:rFonts w:ascii="Times New Roman" w:hAnsi="Times New Roman" w:cs="Times New Roman"/>
          <w:b/>
          <w:bCs/>
          <w:sz w:val="28"/>
          <w:szCs w:val="28"/>
        </w:rPr>
        <w:t xml:space="preserve">   языковая компетенция </w:t>
      </w:r>
      <w:r w:rsidRPr="00E74A1E">
        <w:rPr>
          <w:rFonts w:ascii="Times New Roman" w:hAnsi="Times New Roman" w:cs="Times New Roman"/>
          <w:sz w:val="28"/>
          <w:szCs w:val="28"/>
        </w:rPr>
        <w:t xml:space="preserve">– овладение новыми языковыми средствами (фонетическими, орфографическими, лексическими, грамматическими) в соответствии </w:t>
      </w:r>
      <w:proofErr w:type="spellStart"/>
      <w:r w:rsidRPr="00E74A1E">
        <w:rPr>
          <w:rFonts w:ascii="Times New Roman" w:hAnsi="Times New Roman" w:cs="Times New Roman"/>
          <w:sz w:val="28"/>
          <w:szCs w:val="28"/>
        </w:rPr>
        <w:t>c</w:t>
      </w:r>
      <w:proofErr w:type="spellEnd"/>
      <w:r w:rsidRPr="00E74A1E">
        <w:rPr>
          <w:rFonts w:ascii="Times New Roman" w:hAnsi="Times New Roman" w:cs="Times New Roman"/>
          <w:sz w:val="28"/>
          <w:szCs w:val="28"/>
        </w:rPr>
        <w:t xml:space="preserve"> темами, сферами и ситуациями общения, отобранными для основной школы; освоение знаний о языковых явлениях изучаемого языка, разных способах выражения мысли в родном и изучаемом языке;</w:t>
      </w:r>
    </w:p>
    <w:p w:rsidR="00C6661E" w:rsidRPr="00E74A1E" w:rsidRDefault="00C6661E" w:rsidP="00E74A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4A1E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proofErr w:type="spellStart"/>
      <w:r w:rsidRPr="00E74A1E">
        <w:rPr>
          <w:rFonts w:ascii="Times New Roman" w:hAnsi="Times New Roman" w:cs="Times New Roman"/>
          <w:b/>
          <w:bCs/>
          <w:sz w:val="28"/>
          <w:szCs w:val="28"/>
        </w:rPr>
        <w:t>социокультурная</w:t>
      </w:r>
      <w:proofErr w:type="spellEnd"/>
      <w:r w:rsidRPr="00E74A1E">
        <w:rPr>
          <w:rFonts w:ascii="Times New Roman" w:hAnsi="Times New Roman" w:cs="Times New Roman"/>
          <w:b/>
          <w:bCs/>
          <w:sz w:val="28"/>
          <w:szCs w:val="28"/>
        </w:rPr>
        <w:t xml:space="preserve"> компетенция </w:t>
      </w:r>
      <w:r w:rsidRPr="00E74A1E">
        <w:rPr>
          <w:rFonts w:ascii="Times New Roman" w:hAnsi="Times New Roman" w:cs="Times New Roman"/>
          <w:sz w:val="28"/>
          <w:szCs w:val="28"/>
        </w:rPr>
        <w:t>– приобщение учащихся к культуре, традициям и реалиям стран/страны изучаемого иностранного языка в рамках тем, сфер и ситуаций общения, отвечающих опыту, интересам, психологическим особенностям учащихся основной школы на разных ее этапах (V-VI</w:t>
      </w:r>
      <w:r w:rsidRPr="00E74A1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74A1E">
        <w:rPr>
          <w:rFonts w:ascii="Times New Roman" w:hAnsi="Times New Roman" w:cs="Times New Roman"/>
          <w:sz w:val="28"/>
          <w:szCs w:val="28"/>
        </w:rPr>
        <w:t xml:space="preserve"> и VII</w:t>
      </w:r>
      <w:r w:rsidRPr="00E74A1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74A1E">
        <w:rPr>
          <w:rFonts w:ascii="Times New Roman" w:hAnsi="Times New Roman" w:cs="Times New Roman"/>
          <w:sz w:val="28"/>
          <w:szCs w:val="28"/>
        </w:rPr>
        <w:t>-IX классы); формирование умения представлять свою страну, ее культуру в условиях иноязычного межкультурного общения;</w:t>
      </w:r>
    </w:p>
    <w:p w:rsidR="00C6661E" w:rsidRPr="00E74A1E" w:rsidRDefault="00C6661E" w:rsidP="00E74A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4A1E">
        <w:rPr>
          <w:rFonts w:ascii="Times New Roman" w:hAnsi="Times New Roman" w:cs="Times New Roman"/>
          <w:b/>
          <w:bCs/>
          <w:sz w:val="28"/>
          <w:szCs w:val="28"/>
        </w:rPr>
        <w:t xml:space="preserve">    компенсаторная компетенция – </w:t>
      </w:r>
      <w:r w:rsidRPr="00E74A1E">
        <w:rPr>
          <w:rFonts w:ascii="Times New Roman" w:hAnsi="Times New Roman" w:cs="Times New Roman"/>
          <w:sz w:val="28"/>
          <w:szCs w:val="28"/>
        </w:rPr>
        <w:t>развитие умений выходить из положения в условиях дефицита языковых сре</w:t>
      </w:r>
      <w:proofErr w:type="gramStart"/>
      <w:r w:rsidRPr="00E74A1E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E74A1E">
        <w:rPr>
          <w:rFonts w:ascii="Times New Roman" w:hAnsi="Times New Roman" w:cs="Times New Roman"/>
          <w:sz w:val="28"/>
          <w:szCs w:val="28"/>
        </w:rPr>
        <w:t>и получении и передаче информации;</w:t>
      </w:r>
    </w:p>
    <w:p w:rsidR="00C6661E" w:rsidRPr="00E74A1E" w:rsidRDefault="00C6661E" w:rsidP="00E74A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4A1E">
        <w:rPr>
          <w:rFonts w:ascii="Times New Roman" w:hAnsi="Times New Roman" w:cs="Times New Roman"/>
          <w:b/>
          <w:bCs/>
          <w:sz w:val="28"/>
          <w:szCs w:val="28"/>
        </w:rPr>
        <w:t xml:space="preserve">    учебно-познавательная компетенция </w:t>
      </w:r>
      <w:r w:rsidRPr="00E74A1E">
        <w:rPr>
          <w:rFonts w:ascii="Times New Roman" w:hAnsi="Times New Roman" w:cs="Times New Roman"/>
          <w:sz w:val="28"/>
          <w:szCs w:val="28"/>
        </w:rPr>
        <w:t>– дальнейшее развитие общих и специальных учебных умений;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технологий;</w:t>
      </w:r>
    </w:p>
    <w:p w:rsidR="00C6661E" w:rsidRPr="00E74A1E" w:rsidRDefault="00C6661E" w:rsidP="00E74A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4A1E">
        <w:rPr>
          <w:rFonts w:ascii="Times New Roman" w:hAnsi="Times New Roman" w:cs="Times New Roman"/>
          <w:b/>
          <w:bCs/>
          <w:sz w:val="28"/>
          <w:szCs w:val="28"/>
        </w:rPr>
        <w:t xml:space="preserve">    развитие и воспитание у </w:t>
      </w:r>
      <w:r w:rsidRPr="00E74A1E">
        <w:rPr>
          <w:rFonts w:ascii="Times New Roman" w:hAnsi="Times New Roman" w:cs="Times New Roman"/>
          <w:sz w:val="28"/>
          <w:szCs w:val="28"/>
        </w:rPr>
        <w:t>школьников понимания важности изучения иностранного языка в современном мире и потребности пользоваться им как средством общения, познания, самореализации и социальной адаптации; воспитание каче</w:t>
      </w:r>
      <w:proofErr w:type="gramStart"/>
      <w:r w:rsidRPr="00E74A1E">
        <w:rPr>
          <w:rFonts w:ascii="Times New Roman" w:hAnsi="Times New Roman" w:cs="Times New Roman"/>
          <w:sz w:val="28"/>
          <w:szCs w:val="28"/>
        </w:rPr>
        <w:t>ств гр</w:t>
      </w:r>
      <w:proofErr w:type="gramEnd"/>
      <w:r w:rsidRPr="00E74A1E">
        <w:rPr>
          <w:rFonts w:ascii="Times New Roman" w:hAnsi="Times New Roman" w:cs="Times New Roman"/>
          <w:sz w:val="28"/>
          <w:szCs w:val="28"/>
        </w:rPr>
        <w:t>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иной культуры.</w:t>
      </w:r>
    </w:p>
    <w:p w:rsidR="00C6661E" w:rsidRPr="00E74A1E" w:rsidRDefault="00C6661E" w:rsidP="00E74A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661E" w:rsidRPr="00E74A1E" w:rsidRDefault="00C6661E" w:rsidP="004065F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4A1E">
        <w:rPr>
          <w:rFonts w:ascii="Times New Roman" w:hAnsi="Times New Roman" w:cs="Times New Roman"/>
          <w:sz w:val="28"/>
          <w:szCs w:val="28"/>
        </w:rPr>
        <w:t xml:space="preserve">Исходя из сформулированных целей, изучение предмета «Английский язык» направлено на </w:t>
      </w:r>
      <w:r w:rsidRPr="00E74A1E">
        <w:rPr>
          <w:rFonts w:ascii="Times New Roman" w:hAnsi="Times New Roman" w:cs="Times New Roman"/>
          <w:b/>
          <w:sz w:val="28"/>
          <w:szCs w:val="28"/>
        </w:rPr>
        <w:t>решение следующих задач:</w:t>
      </w:r>
    </w:p>
    <w:p w:rsidR="00C6661E" w:rsidRPr="00E74A1E" w:rsidRDefault="00C6661E" w:rsidP="00E74A1E">
      <w:pPr>
        <w:pStyle w:val="Style8"/>
        <w:numPr>
          <w:ilvl w:val="0"/>
          <w:numId w:val="31"/>
        </w:numPr>
        <w:spacing w:line="240" w:lineRule="auto"/>
        <w:ind w:left="567" w:hanging="567"/>
        <w:jc w:val="both"/>
        <w:rPr>
          <w:rStyle w:val="FontStyle43"/>
          <w:rFonts w:eastAsia="DejaVu Sans"/>
          <w:b w:val="0"/>
          <w:bCs w:val="0"/>
          <w:sz w:val="28"/>
          <w:szCs w:val="28"/>
        </w:rPr>
      </w:pPr>
      <w:r w:rsidRPr="00E74A1E">
        <w:rPr>
          <w:rStyle w:val="FontStyle43"/>
          <w:rFonts w:eastAsia="DejaVu Sans"/>
          <w:b w:val="0"/>
          <w:bCs w:val="0"/>
          <w:sz w:val="28"/>
          <w:szCs w:val="28"/>
        </w:rPr>
        <w:t>Конкретизация содержания предметных тем примерной программы;</w:t>
      </w:r>
    </w:p>
    <w:p w:rsidR="00C6661E" w:rsidRPr="00E74A1E" w:rsidRDefault="00C6661E" w:rsidP="00E74A1E">
      <w:pPr>
        <w:pStyle w:val="Style8"/>
        <w:numPr>
          <w:ilvl w:val="0"/>
          <w:numId w:val="31"/>
        </w:numPr>
        <w:spacing w:line="240" w:lineRule="auto"/>
        <w:ind w:left="567" w:hanging="567"/>
        <w:jc w:val="both"/>
        <w:rPr>
          <w:rStyle w:val="FontStyle43"/>
          <w:rFonts w:eastAsia="DejaVu Sans"/>
          <w:b w:val="0"/>
          <w:bCs w:val="0"/>
          <w:sz w:val="28"/>
          <w:szCs w:val="28"/>
        </w:rPr>
      </w:pPr>
      <w:r w:rsidRPr="00E74A1E">
        <w:rPr>
          <w:rStyle w:val="FontStyle43"/>
          <w:rFonts w:eastAsia="DejaVu Sans"/>
          <w:b w:val="0"/>
          <w:bCs w:val="0"/>
          <w:sz w:val="28"/>
          <w:szCs w:val="28"/>
        </w:rPr>
        <w:t xml:space="preserve">Распределение учебных часов по темам курса и последовательность изучения тем и языкового материала с учетом логики учебного процесса, возрастных особенностей учащихся, </w:t>
      </w:r>
      <w:proofErr w:type="spellStart"/>
      <w:r w:rsidRPr="00E74A1E">
        <w:rPr>
          <w:rStyle w:val="FontStyle43"/>
          <w:rFonts w:eastAsia="DejaVu Sans"/>
          <w:b w:val="0"/>
          <w:bCs w:val="0"/>
          <w:sz w:val="28"/>
          <w:szCs w:val="28"/>
        </w:rPr>
        <w:t>внутрипредметных</w:t>
      </w:r>
      <w:proofErr w:type="spellEnd"/>
      <w:r w:rsidRPr="00E74A1E">
        <w:rPr>
          <w:rStyle w:val="FontStyle43"/>
          <w:rFonts w:eastAsia="DejaVu Sans"/>
          <w:b w:val="0"/>
          <w:bCs w:val="0"/>
          <w:sz w:val="28"/>
          <w:szCs w:val="28"/>
        </w:rPr>
        <w:t xml:space="preserve"> и </w:t>
      </w:r>
      <w:proofErr w:type="spellStart"/>
      <w:r w:rsidRPr="00E74A1E">
        <w:rPr>
          <w:rStyle w:val="FontStyle43"/>
          <w:rFonts w:eastAsia="DejaVu Sans"/>
          <w:b w:val="0"/>
          <w:bCs w:val="0"/>
          <w:sz w:val="28"/>
          <w:szCs w:val="28"/>
        </w:rPr>
        <w:t>межпредметных</w:t>
      </w:r>
      <w:proofErr w:type="spellEnd"/>
      <w:r w:rsidRPr="00E74A1E">
        <w:rPr>
          <w:rStyle w:val="FontStyle43"/>
          <w:rFonts w:eastAsia="DejaVu Sans"/>
          <w:b w:val="0"/>
          <w:bCs w:val="0"/>
          <w:sz w:val="28"/>
          <w:szCs w:val="28"/>
        </w:rPr>
        <w:t xml:space="preserve"> связей;</w:t>
      </w:r>
    </w:p>
    <w:p w:rsidR="00C6661E" w:rsidRPr="00E74A1E" w:rsidRDefault="00C6661E" w:rsidP="00E74A1E">
      <w:pPr>
        <w:pStyle w:val="Style8"/>
        <w:numPr>
          <w:ilvl w:val="0"/>
          <w:numId w:val="31"/>
        </w:numPr>
        <w:spacing w:line="240" w:lineRule="auto"/>
        <w:ind w:left="567" w:hanging="567"/>
        <w:jc w:val="both"/>
        <w:rPr>
          <w:rStyle w:val="FontStyle43"/>
          <w:rFonts w:eastAsia="DejaVu Sans"/>
          <w:b w:val="0"/>
          <w:bCs w:val="0"/>
          <w:sz w:val="28"/>
          <w:szCs w:val="28"/>
        </w:rPr>
      </w:pPr>
      <w:r w:rsidRPr="00E74A1E">
        <w:rPr>
          <w:rStyle w:val="FontStyle43"/>
          <w:rFonts w:eastAsia="DejaVu Sans"/>
          <w:b w:val="0"/>
          <w:bCs w:val="0"/>
          <w:sz w:val="28"/>
          <w:szCs w:val="28"/>
        </w:rPr>
        <w:t>Конкретизация методов и технологий обучения;</w:t>
      </w:r>
    </w:p>
    <w:p w:rsidR="00C6661E" w:rsidRPr="00E74A1E" w:rsidRDefault="00C6661E" w:rsidP="00E74A1E">
      <w:pPr>
        <w:pStyle w:val="Style8"/>
        <w:numPr>
          <w:ilvl w:val="0"/>
          <w:numId w:val="31"/>
        </w:numPr>
        <w:spacing w:line="240" w:lineRule="auto"/>
        <w:ind w:left="567" w:hanging="567"/>
        <w:jc w:val="both"/>
        <w:rPr>
          <w:rStyle w:val="FontStyle43"/>
          <w:rFonts w:eastAsia="DejaVu Sans"/>
          <w:b w:val="0"/>
          <w:bCs w:val="0"/>
          <w:sz w:val="28"/>
          <w:szCs w:val="28"/>
        </w:rPr>
      </w:pPr>
      <w:r w:rsidRPr="00E74A1E">
        <w:rPr>
          <w:rStyle w:val="FontStyle43"/>
          <w:rFonts w:eastAsia="DejaVu Sans"/>
          <w:b w:val="0"/>
          <w:bCs w:val="0"/>
          <w:sz w:val="28"/>
          <w:szCs w:val="28"/>
        </w:rPr>
        <w:t xml:space="preserve">Формировать целостное представление о мире, </w:t>
      </w:r>
      <w:proofErr w:type="gramStart"/>
      <w:r w:rsidRPr="00E74A1E">
        <w:rPr>
          <w:rStyle w:val="FontStyle43"/>
          <w:rFonts w:eastAsia="DejaVu Sans"/>
          <w:b w:val="0"/>
          <w:bCs w:val="0"/>
          <w:sz w:val="28"/>
          <w:szCs w:val="28"/>
        </w:rPr>
        <w:t>основанного</w:t>
      </w:r>
      <w:proofErr w:type="gramEnd"/>
      <w:r w:rsidRPr="00E74A1E">
        <w:rPr>
          <w:rStyle w:val="FontStyle43"/>
          <w:rFonts w:eastAsia="DejaVu Sans"/>
          <w:b w:val="0"/>
          <w:bCs w:val="0"/>
          <w:sz w:val="28"/>
          <w:szCs w:val="28"/>
        </w:rPr>
        <w:t xml:space="preserve"> на приобретенных знаниях, умениях, навыках и способах деятельности;</w:t>
      </w:r>
    </w:p>
    <w:p w:rsidR="00C6661E" w:rsidRPr="00E74A1E" w:rsidRDefault="00C6661E" w:rsidP="00E74A1E">
      <w:pPr>
        <w:pStyle w:val="Style8"/>
        <w:numPr>
          <w:ilvl w:val="0"/>
          <w:numId w:val="31"/>
        </w:numPr>
        <w:spacing w:line="240" w:lineRule="auto"/>
        <w:ind w:left="567" w:hanging="567"/>
        <w:jc w:val="both"/>
        <w:rPr>
          <w:rStyle w:val="FontStyle43"/>
          <w:rFonts w:eastAsia="DejaVu Sans"/>
          <w:b w:val="0"/>
          <w:bCs w:val="0"/>
          <w:sz w:val="28"/>
          <w:szCs w:val="28"/>
        </w:rPr>
      </w:pPr>
      <w:r w:rsidRPr="00E74A1E">
        <w:rPr>
          <w:rStyle w:val="FontStyle43"/>
          <w:rFonts w:eastAsia="DejaVu Sans"/>
          <w:b w:val="0"/>
          <w:bCs w:val="0"/>
          <w:sz w:val="28"/>
          <w:szCs w:val="28"/>
        </w:rPr>
        <w:t>Направить материал курса на типичные явления культуры;</w:t>
      </w:r>
    </w:p>
    <w:p w:rsidR="00C6661E" w:rsidRPr="00E74A1E" w:rsidRDefault="00C6661E" w:rsidP="00E74A1E">
      <w:pPr>
        <w:pStyle w:val="Style8"/>
        <w:numPr>
          <w:ilvl w:val="0"/>
          <w:numId w:val="31"/>
        </w:numPr>
        <w:spacing w:line="240" w:lineRule="auto"/>
        <w:ind w:left="567" w:hanging="567"/>
        <w:jc w:val="both"/>
        <w:rPr>
          <w:rStyle w:val="FontStyle43"/>
          <w:rFonts w:eastAsia="DejaVu Sans"/>
          <w:b w:val="0"/>
          <w:bCs w:val="0"/>
          <w:sz w:val="28"/>
          <w:szCs w:val="28"/>
        </w:rPr>
      </w:pPr>
      <w:r w:rsidRPr="00E74A1E">
        <w:rPr>
          <w:rStyle w:val="FontStyle43"/>
          <w:rFonts w:eastAsia="DejaVu Sans"/>
          <w:b w:val="0"/>
          <w:bCs w:val="0"/>
          <w:sz w:val="28"/>
          <w:szCs w:val="28"/>
        </w:rPr>
        <w:t>Учить выделять общее и специфичное;</w:t>
      </w:r>
    </w:p>
    <w:p w:rsidR="00C6661E" w:rsidRPr="00E74A1E" w:rsidRDefault="00C6661E" w:rsidP="00E74A1E">
      <w:pPr>
        <w:pStyle w:val="Style8"/>
        <w:numPr>
          <w:ilvl w:val="0"/>
          <w:numId w:val="31"/>
        </w:numPr>
        <w:spacing w:line="240" w:lineRule="auto"/>
        <w:ind w:left="567" w:hanging="567"/>
        <w:jc w:val="both"/>
        <w:rPr>
          <w:rStyle w:val="FontStyle43"/>
          <w:rFonts w:eastAsia="DejaVu Sans"/>
          <w:b w:val="0"/>
          <w:bCs w:val="0"/>
          <w:sz w:val="28"/>
          <w:szCs w:val="28"/>
        </w:rPr>
      </w:pPr>
      <w:r w:rsidRPr="00E74A1E">
        <w:rPr>
          <w:rStyle w:val="FontStyle43"/>
          <w:rFonts w:eastAsia="DejaVu Sans"/>
          <w:b w:val="0"/>
          <w:bCs w:val="0"/>
          <w:sz w:val="28"/>
          <w:szCs w:val="28"/>
        </w:rPr>
        <w:t>Развивать понимание и доброе отношение к стране, её людям, традициям;</w:t>
      </w:r>
    </w:p>
    <w:p w:rsidR="00C6661E" w:rsidRPr="00E74A1E" w:rsidRDefault="00C6661E" w:rsidP="00E74A1E">
      <w:pPr>
        <w:pStyle w:val="Style8"/>
        <w:numPr>
          <w:ilvl w:val="0"/>
          <w:numId w:val="31"/>
        </w:numPr>
        <w:spacing w:line="240" w:lineRule="auto"/>
        <w:ind w:left="567" w:hanging="567"/>
        <w:jc w:val="both"/>
        <w:rPr>
          <w:rStyle w:val="FontStyle43"/>
          <w:rFonts w:eastAsia="DejaVu Sans"/>
          <w:b w:val="0"/>
          <w:bCs w:val="0"/>
          <w:sz w:val="28"/>
          <w:szCs w:val="28"/>
        </w:rPr>
      </w:pPr>
      <w:r w:rsidRPr="00E74A1E">
        <w:rPr>
          <w:rStyle w:val="FontStyle43"/>
          <w:rFonts w:eastAsia="DejaVu Sans"/>
          <w:b w:val="0"/>
          <w:bCs w:val="0"/>
          <w:sz w:val="28"/>
          <w:szCs w:val="28"/>
        </w:rPr>
        <w:t xml:space="preserve">Развивать навыки </w:t>
      </w:r>
      <w:proofErr w:type="spellStart"/>
      <w:r w:rsidRPr="00E74A1E">
        <w:rPr>
          <w:rStyle w:val="FontStyle43"/>
          <w:rFonts w:eastAsia="DejaVu Sans"/>
          <w:b w:val="0"/>
          <w:bCs w:val="0"/>
          <w:sz w:val="28"/>
          <w:szCs w:val="28"/>
        </w:rPr>
        <w:t>аудирования</w:t>
      </w:r>
      <w:proofErr w:type="spellEnd"/>
      <w:r w:rsidRPr="00E74A1E">
        <w:rPr>
          <w:rStyle w:val="FontStyle43"/>
          <w:rFonts w:eastAsia="DejaVu Sans"/>
          <w:b w:val="0"/>
          <w:bCs w:val="0"/>
          <w:sz w:val="28"/>
          <w:szCs w:val="28"/>
        </w:rPr>
        <w:t>, говорения, чтения аутентичных текстов с общим охватом содержания, с детальным пониманием, с пониманием особой информации письма;</w:t>
      </w:r>
    </w:p>
    <w:p w:rsidR="00C6661E" w:rsidRPr="00E74A1E" w:rsidRDefault="00C6661E" w:rsidP="00E74A1E">
      <w:pPr>
        <w:pStyle w:val="Style8"/>
        <w:numPr>
          <w:ilvl w:val="0"/>
          <w:numId w:val="31"/>
        </w:numPr>
        <w:spacing w:line="240" w:lineRule="auto"/>
        <w:ind w:left="567" w:hanging="567"/>
        <w:jc w:val="both"/>
        <w:rPr>
          <w:rStyle w:val="FontStyle43"/>
          <w:rFonts w:eastAsia="DejaVu Sans"/>
          <w:b w:val="0"/>
          <w:bCs w:val="0"/>
          <w:sz w:val="28"/>
          <w:szCs w:val="28"/>
        </w:rPr>
      </w:pPr>
      <w:r w:rsidRPr="00E74A1E">
        <w:rPr>
          <w:rStyle w:val="FontStyle43"/>
          <w:rFonts w:eastAsia="DejaVu Sans"/>
          <w:b w:val="0"/>
          <w:bCs w:val="0"/>
          <w:sz w:val="28"/>
          <w:szCs w:val="28"/>
        </w:rPr>
        <w:t>Развивать умения сравнивать, высказывать собственное мнение;</w:t>
      </w:r>
    </w:p>
    <w:p w:rsidR="00C6661E" w:rsidRPr="00E74A1E" w:rsidRDefault="00C6661E" w:rsidP="00E74A1E">
      <w:pPr>
        <w:pStyle w:val="Style8"/>
        <w:numPr>
          <w:ilvl w:val="0"/>
          <w:numId w:val="31"/>
        </w:numPr>
        <w:spacing w:line="240" w:lineRule="auto"/>
        <w:ind w:left="567" w:hanging="567"/>
        <w:jc w:val="both"/>
        <w:rPr>
          <w:rStyle w:val="FontStyle43"/>
          <w:rFonts w:eastAsia="DejaVu Sans"/>
          <w:b w:val="0"/>
          <w:bCs w:val="0"/>
          <w:sz w:val="28"/>
          <w:szCs w:val="28"/>
        </w:rPr>
      </w:pPr>
      <w:r w:rsidRPr="00E74A1E">
        <w:rPr>
          <w:rStyle w:val="FontStyle43"/>
          <w:rFonts w:eastAsia="DejaVu Sans"/>
          <w:b w:val="0"/>
          <w:bCs w:val="0"/>
          <w:sz w:val="28"/>
          <w:szCs w:val="28"/>
        </w:rPr>
        <w:lastRenderedPageBreak/>
        <w:t>Ознакомить учащихся с основами грамматики, дать представления о некоторых отступлениях от правил, научить видеть различия;</w:t>
      </w:r>
    </w:p>
    <w:p w:rsidR="00C6661E" w:rsidRPr="00E74A1E" w:rsidRDefault="00C6661E" w:rsidP="00E74A1E">
      <w:pPr>
        <w:pStyle w:val="Style8"/>
        <w:numPr>
          <w:ilvl w:val="0"/>
          <w:numId w:val="31"/>
        </w:numPr>
        <w:spacing w:line="240" w:lineRule="auto"/>
        <w:ind w:left="567" w:hanging="567"/>
        <w:jc w:val="both"/>
        <w:rPr>
          <w:rStyle w:val="FontStyle43"/>
          <w:rFonts w:eastAsia="DejaVu Sans"/>
          <w:b w:val="0"/>
          <w:bCs w:val="0"/>
          <w:sz w:val="28"/>
          <w:szCs w:val="28"/>
        </w:rPr>
      </w:pPr>
      <w:r w:rsidRPr="00E74A1E">
        <w:rPr>
          <w:rStyle w:val="FontStyle43"/>
          <w:rFonts w:eastAsia="DejaVu Sans"/>
          <w:b w:val="0"/>
          <w:bCs w:val="0"/>
          <w:sz w:val="28"/>
          <w:szCs w:val="28"/>
        </w:rPr>
        <w:t>Помочь школьникам усвоить единство теории и практики в процессе познания;</w:t>
      </w:r>
    </w:p>
    <w:p w:rsidR="00C6661E" w:rsidRPr="00E74A1E" w:rsidRDefault="00C6661E" w:rsidP="00E74A1E">
      <w:pPr>
        <w:pStyle w:val="Style8"/>
        <w:numPr>
          <w:ilvl w:val="0"/>
          <w:numId w:val="31"/>
        </w:numPr>
        <w:spacing w:line="240" w:lineRule="auto"/>
        <w:ind w:left="567" w:hanging="567"/>
        <w:jc w:val="both"/>
        <w:rPr>
          <w:rStyle w:val="FontStyle43"/>
          <w:rFonts w:eastAsia="DejaVu Sans"/>
          <w:b w:val="0"/>
          <w:bCs w:val="0"/>
          <w:sz w:val="28"/>
          <w:szCs w:val="28"/>
        </w:rPr>
      </w:pPr>
      <w:r w:rsidRPr="00E74A1E">
        <w:rPr>
          <w:rStyle w:val="FontStyle43"/>
          <w:rFonts w:eastAsia="DejaVu Sans"/>
          <w:b w:val="0"/>
          <w:bCs w:val="0"/>
          <w:sz w:val="28"/>
          <w:szCs w:val="28"/>
        </w:rPr>
        <w:t>Развивать творческие способности у школьн</w:t>
      </w:r>
      <w:r w:rsidR="004065FB">
        <w:rPr>
          <w:rStyle w:val="FontStyle43"/>
          <w:rFonts w:eastAsia="DejaVu Sans"/>
          <w:b w:val="0"/>
          <w:bCs w:val="0"/>
          <w:sz w:val="28"/>
          <w:szCs w:val="28"/>
        </w:rPr>
        <w:t>иков, осознанные мотивы учения:</w:t>
      </w:r>
    </w:p>
    <w:p w:rsidR="00C6661E" w:rsidRPr="00E74A1E" w:rsidRDefault="00C6661E" w:rsidP="00E74A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4A1E">
        <w:rPr>
          <w:rFonts w:ascii="Times New Roman" w:hAnsi="Times New Roman" w:cs="Times New Roman"/>
          <w:sz w:val="28"/>
          <w:szCs w:val="28"/>
        </w:rPr>
        <w:t>- формирование представлений об английском языке как средстве общения, позволяющем добиваться взаимопонимания с людьми, говорящими/пишущими на английском языке, узнавать новое через  звучащие и письменные тексты;</w:t>
      </w:r>
    </w:p>
    <w:p w:rsidR="00C6661E" w:rsidRPr="00E74A1E" w:rsidRDefault="00C6661E" w:rsidP="00E74A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4A1E">
        <w:rPr>
          <w:rFonts w:ascii="Times New Roman" w:hAnsi="Times New Roman" w:cs="Times New Roman"/>
          <w:sz w:val="28"/>
          <w:szCs w:val="28"/>
        </w:rPr>
        <w:t>- расширение лингвистического кругозора  школьников; освоение  лингвистических представлений, необходимых для овладения устной и письменной речью на английском языке на элементарном уровне;</w:t>
      </w:r>
    </w:p>
    <w:p w:rsidR="00C6661E" w:rsidRPr="00E74A1E" w:rsidRDefault="00C6661E" w:rsidP="00E74A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4A1E">
        <w:rPr>
          <w:rFonts w:ascii="Times New Roman" w:hAnsi="Times New Roman" w:cs="Times New Roman"/>
          <w:sz w:val="28"/>
          <w:szCs w:val="28"/>
        </w:rPr>
        <w:t>-  обеспечение коммуникативно-психологической адаптации школьников к новому языковому миру для преодоления в  дальнейшем психологического барьера и использования английского  языка как средства общения;</w:t>
      </w:r>
    </w:p>
    <w:p w:rsidR="00C6661E" w:rsidRPr="00E74A1E" w:rsidRDefault="00C6661E" w:rsidP="00E74A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4A1E">
        <w:rPr>
          <w:rFonts w:ascii="Times New Roman" w:hAnsi="Times New Roman" w:cs="Times New Roman"/>
          <w:sz w:val="28"/>
          <w:szCs w:val="28"/>
        </w:rPr>
        <w:t xml:space="preserve"> - формирование первоначальных представлений о единстве и многообразии языкового и культурного пространства России и </w:t>
      </w:r>
      <w:proofErr w:type="spellStart"/>
      <w:r w:rsidRPr="00E74A1E">
        <w:rPr>
          <w:rFonts w:ascii="Times New Roman" w:hAnsi="Times New Roman" w:cs="Times New Roman"/>
          <w:sz w:val="28"/>
          <w:szCs w:val="28"/>
        </w:rPr>
        <w:t>англоговорящих</w:t>
      </w:r>
      <w:proofErr w:type="spellEnd"/>
      <w:r w:rsidRPr="00E74A1E">
        <w:rPr>
          <w:rFonts w:ascii="Times New Roman" w:hAnsi="Times New Roman" w:cs="Times New Roman"/>
          <w:sz w:val="28"/>
          <w:szCs w:val="28"/>
        </w:rPr>
        <w:t xml:space="preserve"> стран, о языке как основе национального самосознания;</w:t>
      </w:r>
    </w:p>
    <w:p w:rsidR="00C6661E" w:rsidRPr="00E74A1E" w:rsidRDefault="00C6661E" w:rsidP="00E74A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4A1E">
        <w:rPr>
          <w:rFonts w:ascii="Times New Roman" w:hAnsi="Times New Roman" w:cs="Times New Roman"/>
          <w:sz w:val="28"/>
          <w:szCs w:val="28"/>
        </w:rPr>
        <w:t>- развитие диалогической и монологической устной и письменной речи, коммуникативных умений, нравственных и эстетических чувств, способностей к творческой деятельности;</w:t>
      </w:r>
    </w:p>
    <w:p w:rsidR="00C6661E" w:rsidRPr="00E74A1E" w:rsidRDefault="00C6661E" w:rsidP="00E74A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4A1E">
        <w:rPr>
          <w:rFonts w:ascii="Times New Roman" w:hAnsi="Times New Roman" w:cs="Times New Roman"/>
          <w:sz w:val="28"/>
          <w:szCs w:val="28"/>
        </w:rPr>
        <w:t>- развитие личностных каче</w:t>
      </w:r>
      <w:proofErr w:type="gramStart"/>
      <w:r w:rsidRPr="00E74A1E">
        <w:rPr>
          <w:rFonts w:ascii="Times New Roman" w:hAnsi="Times New Roman" w:cs="Times New Roman"/>
          <w:sz w:val="28"/>
          <w:szCs w:val="28"/>
        </w:rPr>
        <w:t>ств шк</w:t>
      </w:r>
      <w:proofErr w:type="gramEnd"/>
      <w:r w:rsidRPr="00E74A1E">
        <w:rPr>
          <w:rFonts w:ascii="Times New Roman" w:hAnsi="Times New Roman" w:cs="Times New Roman"/>
          <w:sz w:val="28"/>
          <w:szCs w:val="28"/>
        </w:rPr>
        <w:t>ольника, его внимания, мышления, памяти и воображения в процессе участия в  моделируемых ситуациях общения, ролевых играх, в ходе овладения  языковым материалом;</w:t>
      </w:r>
    </w:p>
    <w:p w:rsidR="00C6661E" w:rsidRPr="00E74A1E" w:rsidRDefault="00C6661E" w:rsidP="00E74A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4A1E">
        <w:rPr>
          <w:rFonts w:ascii="Times New Roman" w:hAnsi="Times New Roman" w:cs="Times New Roman"/>
          <w:sz w:val="28"/>
          <w:szCs w:val="28"/>
        </w:rPr>
        <w:t>-  развитие эмоциональной сферы детей в процессе обучающих игр, учебных спектаклей с использованием английского языка;</w:t>
      </w:r>
      <w:r w:rsidR="00F81349" w:rsidRPr="00E74A1E">
        <w:rPr>
          <w:rFonts w:ascii="Times New Roman" w:hAnsi="Times New Roman" w:cs="Times New Roman"/>
          <w:sz w:val="28"/>
          <w:szCs w:val="28"/>
        </w:rPr>
        <w:pict>
          <v:shape id="_x0000_s1026" style="position:absolute;left:0;text-align:left;margin-left:101.6pt;margin-top:67.7pt;width:438.5pt;height:24.15pt;z-index:-251665920;mso-position-horizontal-relative:page;mso-position-vertical-relative:page" coordsize="8770,483" path="m,484r8771,l8771,,,,,484xe" strokecolor="white" strokeweight="1pt">
            <v:path arrowok="t"/>
            <w10:wrap anchorx="page" anchory="page"/>
          </v:shape>
        </w:pict>
      </w:r>
      <w:r w:rsidR="00F81349" w:rsidRPr="00E74A1E">
        <w:rPr>
          <w:rFonts w:ascii="Times New Roman" w:hAnsi="Times New Roman" w:cs="Times New Roman"/>
          <w:sz w:val="28"/>
          <w:szCs w:val="28"/>
        </w:rPr>
        <w:pict>
          <v:shape id="_x0000_s1027" style="position:absolute;left:0;text-align:left;margin-left:101.6pt;margin-top:91.85pt;width:438.5pt;height:24.15pt;z-index:-251664896;mso-position-horizontal-relative:page;mso-position-vertical-relative:page" coordsize="8770,483" path="m,482r8771,l8771,,,,,482xe" strokecolor="white" strokeweight="1pt">
            <v:path arrowok="t"/>
            <w10:wrap anchorx="page" anchory="page"/>
          </v:shape>
        </w:pict>
      </w:r>
      <w:r w:rsidR="00F81349" w:rsidRPr="00E74A1E">
        <w:rPr>
          <w:rFonts w:ascii="Times New Roman" w:hAnsi="Times New Roman" w:cs="Times New Roman"/>
          <w:sz w:val="28"/>
          <w:szCs w:val="28"/>
        </w:rPr>
        <w:pict>
          <v:shape id="_x0000_s1028" style="position:absolute;left:0;text-align:left;margin-left:101.6pt;margin-top:116pt;width:438.5pt;height:24.15pt;z-index:-251663872;mso-position-horizontal-relative:page;mso-position-vertical-relative:page" coordsize="8770,483" path="m,484r8771,l8771,,,,,484xe" strokecolor="white" strokeweight="1pt">
            <v:path arrowok="t"/>
            <w10:wrap anchorx="page" anchory="page"/>
          </v:shape>
        </w:pict>
      </w:r>
      <w:r w:rsidR="00F81349" w:rsidRPr="00E74A1E">
        <w:rPr>
          <w:rFonts w:ascii="Times New Roman" w:hAnsi="Times New Roman" w:cs="Times New Roman"/>
          <w:sz w:val="28"/>
          <w:szCs w:val="28"/>
        </w:rPr>
        <w:pict>
          <v:shape id="_x0000_s1029" style="position:absolute;left:0;text-align:left;margin-left:101.6pt;margin-top:140.15pt;width:438.5pt;height:24.15pt;z-index:-251662848;mso-position-horizontal-relative:page;mso-position-vertical-relative:page" coordsize="8770,483" path="m,482r8771,l8771,,,,,482xe" strokecolor="white" strokeweight="1pt">
            <v:path arrowok="t"/>
            <w10:wrap anchorx="page" anchory="page"/>
          </v:shape>
        </w:pict>
      </w:r>
      <w:r w:rsidR="00F81349" w:rsidRPr="00E74A1E">
        <w:rPr>
          <w:rFonts w:ascii="Times New Roman" w:hAnsi="Times New Roman" w:cs="Times New Roman"/>
          <w:sz w:val="28"/>
          <w:szCs w:val="28"/>
        </w:rPr>
        <w:pict>
          <v:shape id="_x0000_s1030" style="position:absolute;left:0;text-align:left;margin-left:101.6pt;margin-top:164.3pt;width:438.5pt;height:25.1pt;z-index:-251661824;mso-position-horizontal-relative:page;mso-position-vertical-relative:page" coordsize="8770,502" path="m,503r8771,l8771,,,,,503xe" strokecolor="white" strokeweight="1pt">
            <v:path arrowok="t"/>
            <w10:wrap anchorx="page" anchory="page"/>
          </v:shape>
        </w:pict>
      </w:r>
      <w:r w:rsidR="00F81349" w:rsidRPr="00E74A1E">
        <w:rPr>
          <w:rFonts w:ascii="Times New Roman" w:hAnsi="Times New Roman" w:cs="Times New Roman"/>
          <w:sz w:val="28"/>
          <w:szCs w:val="28"/>
        </w:rPr>
        <w:pict>
          <v:shape id="_x0000_s1031" style="position:absolute;left:0;text-align:left;margin-left:101.6pt;margin-top:189.4pt;width:438.5pt;height:24.2pt;z-index:-251660800;mso-position-horizontal-relative:page;mso-position-vertical-relative:page" coordsize="8770,484" path="m,484r8771,l8771,,,,,484xe" strokecolor="white" strokeweight="1pt">
            <v:path arrowok="t"/>
            <w10:wrap anchorx="page" anchory="page"/>
          </v:shape>
        </w:pict>
      </w:r>
      <w:r w:rsidR="00F81349" w:rsidRPr="00E74A1E">
        <w:rPr>
          <w:rFonts w:ascii="Times New Roman" w:hAnsi="Times New Roman" w:cs="Times New Roman"/>
          <w:sz w:val="28"/>
          <w:szCs w:val="28"/>
        </w:rPr>
        <w:pict>
          <v:shape id="_x0000_s1032" style="position:absolute;left:0;text-align:left;margin-left:101.6pt;margin-top:213.6pt;width:438.5pt;height:24.1pt;z-index:-251659776;mso-position-horizontal-relative:page;mso-position-vertical-relative:page" coordsize="8770,482" path="m,482r8771,l8771,,,,,482xe" strokecolor="white" strokeweight="1pt">
            <v:path arrowok="t"/>
            <w10:wrap anchorx="page" anchory="page"/>
          </v:shape>
        </w:pict>
      </w:r>
      <w:r w:rsidR="00F81349" w:rsidRPr="00E74A1E">
        <w:rPr>
          <w:rFonts w:ascii="Times New Roman" w:hAnsi="Times New Roman" w:cs="Times New Roman"/>
          <w:sz w:val="28"/>
          <w:szCs w:val="28"/>
        </w:rPr>
        <w:pict>
          <v:shape id="_x0000_s1033" style="position:absolute;left:0;text-align:left;margin-left:101.6pt;margin-top:237.7pt;width:438.5pt;height:24.2pt;z-index:-251658752;mso-position-horizontal-relative:page;mso-position-vertical-relative:page" coordsize="8770,484" path="m,484r8771,l8771,,,,,484xe" strokecolor="white" strokeweight="1pt">
            <v:path arrowok="t"/>
            <w10:wrap anchorx="page" anchory="page"/>
          </v:shape>
        </w:pict>
      </w:r>
      <w:r w:rsidR="00F81349" w:rsidRPr="00E74A1E">
        <w:rPr>
          <w:rFonts w:ascii="Times New Roman" w:hAnsi="Times New Roman" w:cs="Times New Roman"/>
          <w:sz w:val="28"/>
          <w:szCs w:val="28"/>
        </w:rPr>
        <w:pict>
          <v:shape id="_x0000_s1034" style="position:absolute;left:0;text-align:left;margin-left:101.6pt;margin-top:261.9pt;width:438.5pt;height:25.15pt;z-index:-251657728;mso-position-horizontal-relative:page;mso-position-vertical-relative:page" coordsize="8770,503" path="m,503r8771,l8771,,,,,503xe" strokecolor="white" strokeweight="1pt">
            <v:path arrowok="t"/>
            <w10:wrap anchorx="page" anchory="page"/>
          </v:shape>
        </w:pict>
      </w:r>
      <w:r w:rsidR="00F81349" w:rsidRPr="00E74A1E">
        <w:rPr>
          <w:rFonts w:ascii="Times New Roman" w:hAnsi="Times New Roman" w:cs="Times New Roman"/>
          <w:sz w:val="28"/>
          <w:szCs w:val="28"/>
        </w:rPr>
        <w:pict>
          <v:shape id="_x0000_s1035" style="position:absolute;left:0;text-align:left;margin-left:101.6pt;margin-top:287.05pt;width:438.5pt;height:24.15pt;z-index:-251656704;mso-position-horizontal-relative:page;mso-position-vertical-relative:page" coordsize="8770,483" path="m,484r8771,l8771,,,,,484xe" strokecolor="white" strokeweight="1pt">
            <v:path arrowok="t"/>
            <w10:wrap anchorx="page" anchory="page"/>
          </v:shape>
        </w:pict>
      </w:r>
      <w:r w:rsidR="00F81349" w:rsidRPr="00E74A1E">
        <w:rPr>
          <w:rFonts w:ascii="Times New Roman" w:hAnsi="Times New Roman" w:cs="Times New Roman"/>
          <w:sz w:val="28"/>
          <w:szCs w:val="28"/>
        </w:rPr>
        <w:pict>
          <v:shape id="_x0000_s1036" style="position:absolute;left:0;text-align:left;margin-left:101.6pt;margin-top:311.2pt;width:438.5pt;height:25.15pt;z-index:-251655680;mso-position-horizontal-relative:page;mso-position-vertical-relative:page" coordsize="8770,503" path="m,503r8771,l8771,,,,,503xe" strokecolor="white" strokeweight="1pt">
            <v:path arrowok="t"/>
            <w10:wrap anchorx="page" anchory="page"/>
          </v:shape>
        </w:pict>
      </w:r>
      <w:r w:rsidR="00F81349" w:rsidRPr="00E74A1E">
        <w:rPr>
          <w:rFonts w:ascii="Times New Roman" w:hAnsi="Times New Roman" w:cs="Times New Roman"/>
          <w:sz w:val="28"/>
          <w:szCs w:val="28"/>
        </w:rPr>
        <w:pict>
          <v:shape id="_x0000_s1037" style="position:absolute;left:0;text-align:left;margin-left:101.6pt;margin-top:336.35pt;width:438.5pt;height:24.15pt;z-index:-251654656;mso-position-horizontal-relative:page;mso-position-vertical-relative:page" coordsize="8770,483" path="m,482r8771,l8771,,,,,482xe" strokecolor="white" strokeweight="1pt">
            <v:path arrowok="t"/>
            <w10:wrap anchorx="page" anchory="page"/>
          </v:shape>
        </w:pict>
      </w:r>
      <w:r w:rsidR="00F81349" w:rsidRPr="00E74A1E">
        <w:rPr>
          <w:rFonts w:ascii="Times New Roman" w:hAnsi="Times New Roman" w:cs="Times New Roman"/>
          <w:sz w:val="28"/>
          <w:szCs w:val="28"/>
        </w:rPr>
        <w:pict>
          <v:shape id="_x0000_s1038" style="position:absolute;left:0;text-align:left;margin-left:101.6pt;margin-top:360.5pt;width:438.5pt;height:24.15pt;z-index:-251653632;mso-position-horizontal-relative:page;mso-position-vertical-relative:page" coordsize="8770,483" path="m,484r8771,l8771,,,,,484xe" strokecolor="white" strokeweight="1pt">
            <v:path arrowok="t"/>
            <w10:wrap anchorx="page" anchory="page"/>
          </v:shape>
        </w:pict>
      </w:r>
      <w:r w:rsidR="00F81349" w:rsidRPr="00E74A1E">
        <w:rPr>
          <w:rFonts w:ascii="Times New Roman" w:hAnsi="Times New Roman" w:cs="Times New Roman"/>
          <w:sz w:val="28"/>
          <w:szCs w:val="28"/>
        </w:rPr>
        <w:pict>
          <v:shape id="_x0000_s1039" style="position:absolute;left:0;text-align:left;margin-left:101.6pt;margin-top:384.65pt;width:438.5pt;height:24.15pt;z-index:-251652608;mso-position-horizontal-relative:page;mso-position-vertical-relative:page" coordsize="8770,483" path="m,482r8771,l8771,,,,,482xe" strokecolor="white" strokeweight="1pt">
            <v:path arrowok="t"/>
            <w10:wrap anchorx="page" anchory="page"/>
          </v:shape>
        </w:pict>
      </w:r>
      <w:r w:rsidR="00F81349" w:rsidRPr="00E74A1E">
        <w:rPr>
          <w:rFonts w:ascii="Times New Roman" w:hAnsi="Times New Roman" w:cs="Times New Roman"/>
          <w:sz w:val="28"/>
          <w:szCs w:val="28"/>
        </w:rPr>
        <w:pict>
          <v:shape id="_x0000_s1040" style="position:absolute;left:0;text-align:left;margin-left:101.6pt;margin-top:408.8pt;width:438.5pt;height:25.1pt;z-index:-251651584;mso-position-horizontal-relative:page;mso-position-vertical-relative:page" coordsize="8770,502" path="m,503r8771,l8771,,,,,503xe" strokecolor="white" strokeweight="1pt">
            <v:path arrowok="t"/>
            <w10:wrap anchorx="page" anchory="page"/>
          </v:shape>
        </w:pict>
      </w:r>
    </w:p>
    <w:p w:rsidR="00C6661E" w:rsidRPr="00E74A1E" w:rsidRDefault="00C6661E" w:rsidP="00E74A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4A1E">
        <w:rPr>
          <w:rFonts w:ascii="Times New Roman" w:hAnsi="Times New Roman" w:cs="Times New Roman"/>
          <w:sz w:val="28"/>
          <w:szCs w:val="28"/>
        </w:rPr>
        <w:t>-  приобщение  школьников к новому социальному опыту за счёт проигрывания на английском языке различных ролей в игровых ситуациях, типичных для семейного, бытового и учебного общения;</w:t>
      </w:r>
    </w:p>
    <w:p w:rsidR="00C6661E" w:rsidRPr="00E74A1E" w:rsidRDefault="00C6661E" w:rsidP="00E74A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74A1E">
        <w:rPr>
          <w:rFonts w:ascii="Times New Roman" w:hAnsi="Times New Roman" w:cs="Times New Roman"/>
          <w:sz w:val="28"/>
          <w:szCs w:val="28"/>
        </w:rPr>
        <w:t>-  духовно-нравственное воспитание школьника, понимание и соблюдение им таких нравственных устоев семьи, как любовь к близким, взаимопомощь, уважение к родителям, забота о младших;</w:t>
      </w:r>
      <w:proofErr w:type="gramEnd"/>
    </w:p>
    <w:p w:rsidR="00C6661E" w:rsidRPr="00E74A1E" w:rsidRDefault="00C6661E" w:rsidP="00E74A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4A1E">
        <w:rPr>
          <w:rFonts w:ascii="Times New Roman" w:hAnsi="Times New Roman" w:cs="Times New Roman"/>
          <w:sz w:val="28"/>
          <w:szCs w:val="28"/>
        </w:rPr>
        <w:t xml:space="preserve">- развитие познавательных способностей, овладение умением координированной работы с разными компонентами учебно-методического комплекта (учебником, рабочей тетрадью, </w:t>
      </w:r>
      <w:proofErr w:type="spellStart"/>
      <w:r w:rsidRPr="00E74A1E">
        <w:rPr>
          <w:rFonts w:ascii="Times New Roman" w:hAnsi="Times New Roman" w:cs="Times New Roman"/>
          <w:sz w:val="28"/>
          <w:szCs w:val="28"/>
        </w:rPr>
        <w:t>аудиоприложением</w:t>
      </w:r>
      <w:proofErr w:type="spellEnd"/>
      <w:r w:rsidRPr="00E74A1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74A1E">
        <w:rPr>
          <w:rFonts w:ascii="Times New Roman" w:hAnsi="Times New Roman" w:cs="Times New Roman"/>
          <w:sz w:val="28"/>
          <w:szCs w:val="28"/>
        </w:rPr>
        <w:t>мультимедийным</w:t>
      </w:r>
      <w:proofErr w:type="spellEnd"/>
      <w:r w:rsidRPr="00E74A1E">
        <w:rPr>
          <w:rFonts w:ascii="Times New Roman" w:hAnsi="Times New Roman" w:cs="Times New Roman"/>
          <w:sz w:val="28"/>
          <w:szCs w:val="28"/>
        </w:rPr>
        <w:t xml:space="preserve"> приложением и т. д.), умением работать в паре, в группе.</w:t>
      </w:r>
    </w:p>
    <w:p w:rsidR="003C1815" w:rsidRPr="00E74A1E" w:rsidRDefault="003C1815" w:rsidP="00E74A1E">
      <w:pPr>
        <w:tabs>
          <w:tab w:val="left" w:pos="709"/>
        </w:tabs>
        <w:spacing w:after="0" w:line="240" w:lineRule="auto"/>
        <w:ind w:firstLine="45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1815" w:rsidRPr="00E74A1E" w:rsidRDefault="003C1815" w:rsidP="00E74A1E">
      <w:pPr>
        <w:tabs>
          <w:tab w:val="left" w:pos="709"/>
        </w:tabs>
        <w:spacing w:after="0" w:line="240" w:lineRule="auto"/>
        <w:ind w:firstLine="454"/>
        <w:jc w:val="center"/>
        <w:rPr>
          <w:rFonts w:ascii="Times New Roman" w:eastAsia="PragmaticaCondC" w:hAnsi="Times New Roman" w:cs="Times New Roman"/>
          <w:b/>
          <w:bCs/>
          <w:sz w:val="28"/>
          <w:szCs w:val="28"/>
        </w:rPr>
      </w:pPr>
      <w:r w:rsidRPr="00E74A1E">
        <w:rPr>
          <w:rFonts w:ascii="Times New Roman" w:eastAsia="PragmaticaCondC" w:hAnsi="Times New Roman" w:cs="Times New Roman"/>
          <w:b/>
          <w:bCs/>
          <w:sz w:val="28"/>
          <w:szCs w:val="28"/>
        </w:rPr>
        <w:t>Содержание программы</w:t>
      </w:r>
      <w:r w:rsidR="0075637A" w:rsidRPr="00E74A1E">
        <w:rPr>
          <w:rFonts w:ascii="Times New Roman" w:eastAsia="PragmaticaCondC" w:hAnsi="Times New Roman" w:cs="Times New Roman"/>
          <w:b/>
          <w:bCs/>
          <w:sz w:val="28"/>
          <w:szCs w:val="28"/>
        </w:rPr>
        <w:t xml:space="preserve"> (33 ч)</w:t>
      </w:r>
    </w:p>
    <w:p w:rsidR="003C1815" w:rsidRPr="00E74A1E" w:rsidRDefault="003C1815" w:rsidP="00E74A1E">
      <w:pPr>
        <w:tabs>
          <w:tab w:val="left" w:pos="709"/>
        </w:tabs>
        <w:spacing w:after="0" w:line="240" w:lineRule="auto"/>
        <w:ind w:firstLine="45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74A1E">
        <w:rPr>
          <w:rFonts w:ascii="Times New Roman" w:hAnsi="Times New Roman" w:cs="Times New Roman"/>
          <w:b/>
          <w:bCs/>
          <w:sz w:val="28"/>
          <w:szCs w:val="28"/>
        </w:rPr>
        <w:t xml:space="preserve">Тема 1. </w:t>
      </w:r>
      <w:r w:rsidR="00C6661E" w:rsidRPr="00E74A1E">
        <w:rPr>
          <w:rFonts w:ascii="Times New Roman" w:hAnsi="Times New Roman" w:cs="Times New Roman"/>
          <w:b/>
          <w:bCs/>
          <w:sz w:val="28"/>
          <w:szCs w:val="28"/>
        </w:rPr>
        <w:t>Знакомство</w:t>
      </w:r>
      <w:r w:rsidR="00C32E58" w:rsidRPr="00E74A1E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="0075637A" w:rsidRPr="00E74A1E">
        <w:rPr>
          <w:rFonts w:ascii="Times New Roman" w:hAnsi="Times New Roman" w:cs="Times New Roman"/>
          <w:b/>
          <w:bCs/>
          <w:sz w:val="28"/>
          <w:szCs w:val="28"/>
        </w:rPr>
        <w:t>3 ч)</w:t>
      </w:r>
    </w:p>
    <w:p w:rsidR="003C1815" w:rsidRPr="00E74A1E" w:rsidRDefault="00066F7A" w:rsidP="00E74A1E">
      <w:pPr>
        <w:tabs>
          <w:tab w:val="left" w:pos="709"/>
        </w:tabs>
        <w:spacing w:after="0" w:line="240" w:lineRule="auto"/>
        <w:ind w:firstLine="45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74A1E">
        <w:rPr>
          <w:rFonts w:ascii="Times New Roman" w:hAnsi="Times New Roman" w:cs="Times New Roman"/>
          <w:b/>
          <w:bCs/>
          <w:sz w:val="28"/>
          <w:szCs w:val="28"/>
        </w:rPr>
        <w:t>Содержание темы</w:t>
      </w:r>
    </w:p>
    <w:p w:rsidR="00C6661E" w:rsidRPr="00E74A1E" w:rsidRDefault="00C6661E" w:rsidP="00E74A1E">
      <w:pPr>
        <w:tabs>
          <w:tab w:val="left" w:pos="709"/>
        </w:tabs>
        <w:spacing w:after="0" w:line="240" w:lineRule="auto"/>
        <w:ind w:firstLine="45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4A1E">
        <w:rPr>
          <w:rFonts w:ascii="Times New Roman" w:hAnsi="Times New Roman" w:cs="Times New Roman"/>
          <w:bCs/>
          <w:sz w:val="28"/>
          <w:szCs w:val="28"/>
        </w:rPr>
        <w:t>Значение и роль английского языка в сов</w:t>
      </w:r>
      <w:r w:rsidR="003F6BCD" w:rsidRPr="00E74A1E">
        <w:rPr>
          <w:rFonts w:ascii="Times New Roman" w:hAnsi="Times New Roman" w:cs="Times New Roman"/>
          <w:bCs/>
          <w:sz w:val="28"/>
          <w:szCs w:val="28"/>
        </w:rPr>
        <w:t xml:space="preserve">ременном мире. </w:t>
      </w:r>
      <w:r w:rsidRPr="00E74A1E">
        <w:rPr>
          <w:rFonts w:ascii="Times New Roman" w:hAnsi="Times New Roman" w:cs="Times New Roman"/>
          <w:bCs/>
          <w:sz w:val="28"/>
          <w:szCs w:val="28"/>
        </w:rPr>
        <w:t>Народонаселение Великобритании.</w:t>
      </w:r>
    </w:p>
    <w:p w:rsidR="00C6661E" w:rsidRPr="00E74A1E" w:rsidRDefault="00C6661E" w:rsidP="00E74A1E">
      <w:pPr>
        <w:tabs>
          <w:tab w:val="left" w:pos="709"/>
        </w:tabs>
        <w:spacing w:after="0" w:line="240" w:lineRule="auto"/>
        <w:ind w:firstLine="45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4A1E">
        <w:rPr>
          <w:rFonts w:ascii="Times New Roman" w:hAnsi="Times New Roman" w:cs="Times New Roman"/>
          <w:bCs/>
          <w:sz w:val="28"/>
          <w:szCs w:val="28"/>
        </w:rPr>
        <w:t>Приветствие, знакомство, прощание.</w:t>
      </w:r>
    </w:p>
    <w:p w:rsidR="009B18AE" w:rsidRPr="00E74A1E" w:rsidRDefault="009B18AE" w:rsidP="00E74A1E">
      <w:pPr>
        <w:tabs>
          <w:tab w:val="left" w:pos="709"/>
        </w:tabs>
        <w:spacing w:after="0" w:line="240" w:lineRule="auto"/>
        <w:ind w:firstLine="45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74A1E">
        <w:rPr>
          <w:rFonts w:ascii="Times New Roman" w:hAnsi="Times New Roman" w:cs="Times New Roman"/>
          <w:b/>
          <w:bCs/>
          <w:sz w:val="28"/>
          <w:szCs w:val="28"/>
        </w:rPr>
        <w:t>Новые лексические единицы, р</w:t>
      </w:r>
      <w:r w:rsidR="00E552D0" w:rsidRPr="00E74A1E">
        <w:rPr>
          <w:rFonts w:ascii="Times New Roman" w:hAnsi="Times New Roman" w:cs="Times New Roman"/>
          <w:b/>
          <w:bCs/>
          <w:sz w:val="28"/>
          <w:szCs w:val="28"/>
        </w:rPr>
        <w:t>ечев</w:t>
      </w:r>
      <w:r w:rsidRPr="00E74A1E">
        <w:rPr>
          <w:rFonts w:ascii="Times New Roman" w:hAnsi="Times New Roman" w:cs="Times New Roman"/>
          <w:b/>
          <w:bCs/>
          <w:sz w:val="28"/>
          <w:szCs w:val="28"/>
        </w:rPr>
        <w:t>ые образцы</w:t>
      </w:r>
    </w:p>
    <w:p w:rsidR="009B18AE" w:rsidRPr="00E74A1E" w:rsidRDefault="009B18AE" w:rsidP="00E74A1E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E74A1E">
        <w:rPr>
          <w:rFonts w:ascii="Times New Roman" w:hAnsi="Times New Roman"/>
          <w:sz w:val="28"/>
          <w:szCs w:val="28"/>
        </w:rPr>
        <w:t xml:space="preserve">       ЛЕ:  </w:t>
      </w:r>
      <w:r w:rsidRPr="00E74A1E">
        <w:rPr>
          <w:rFonts w:ascii="Times New Roman" w:hAnsi="Times New Roman"/>
          <w:sz w:val="28"/>
          <w:szCs w:val="28"/>
          <w:lang w:val="en-US"/>
        </w:rPr>
        <w:t>Dog</w:t>
      </w:r>
      <w:r w:rsidRPr="00E74A1E">
        <w:rPr>
          <w:rFonts w:ascii="Times New Roman" w:hAnsi="Times New Roman"/>
          <w:sz w:val="28"/>
          <w:szCs w:val="28"/>
        </w:rPr>
        <w:t xml:space="preserve">, </w:t>
      </w:r>
      <w:r w:rsidRPr="00E74A1E">
        <w:rPr>
          <w:rFonts w:ascii="Times New Roman" w:hAnsi="Times New Roman"/>
          <w:sz w:val="28"/>
          <w:szCs w:val="28"/>
          <w:lang w:val="en-US"/>
        </w:rPr>
        <w:t>cup</w:t>
      </w:r>
      <w:r w:rsidRPr="00E74A1E">
        <w:rPr>
          <w:rFonts w:ascii="Times New Roman" w:hAnsi="Times New Roman"/>
          <w:sz w:val="28"/>
          <w:szCs w:val="28"/>
        </w:rPr>
        <w:t xml:space="preserve">, </w:t>
      </w:r>
      <w:r w:rsidRPr="00E74A1E">
        <w:rPr>
          <w:rFonts w:ascii="Times New Roman" w:hAnsi="Times New Roman"/>
          <w:sz w:val="28"/>
          <w:szCs w:val="28"/>
          <w:lang w:val="en-US"/>
        </w:rPr>
        <w:t>fox</w:t>
      </w:r>
      <w:r w:rsidRPr="00E74A1E">
        <w:rPr>
          <w:rFonts w:ascii="Times New Roman" w:hAnsi="Times New Roman"/>
          <w:sz w:val="28"/>
          <w:szCs w:val="28"/>
        </w:rPr>
        <w:t xml:space="preserve">, </w:t>
      </w:r>
      <w:r w:rsidRPr="00E74A1E">
        <w:rPr>
          <w:rFonts w:ascii="Times New Roman" w:hAnsi="Times New Roman"/>
          <w:sz w:val="28"/>
          <w:szCs w:val="28"/>
          <w:lang w:val="en-US"/>
        </w:rPr>
        <w:t>jug</w:t>
      </w:r>
      <w:r w:rsidRPr="00E74A1E">
        <w:rPr>
          <w:rFonts w:ascii="Times New Roman" w:hAnsi="Times New Roman"/>
          <w:sz w:val="28"/>
          <w:szCs w:val="28"/>
        </w:rPr>
        <w:t xml:space="preserve">, </w:t>
      </w:r>
      <w:r w:rsidRPr="00E74A1E">
        <w:rPr>
          <w:rFonts w:ascii="Times New Roman" w:hAnsi="Times New Roman"/>
          <w:sz w:val="28"/>
          <w:szCs w:val="28"/>
          <w:lang w:val="en-US"/>
        </w:rPr>
        <w:t>egg</w:t>
      </w:r>
      <w:r w:rsidRPr="00E74A1E">
        <w:rPr>
          <w:rFonts w:ascii="Times New Roman" w:hAnsi="Times New Roman"/>
          <w:sz w:val="28"/>
          <w:szCs w:val="28"/>
        </w:rPr>
        <w:t xml:space="preserve">, </w:t>
      </w:r>
      <w:r w:rsidRPr="00E74A1E">
        <w:rPr>
          <w:rFonts w:ascii="Times New Roman" w:hAnsi="Times New Roman"/>
          <w:sz w:val="28"/>
          <w:szCs w:val="28"/>
          <w:lang w:val="en-US"/>
        </w:rPr>
        <w:t>bed</w:t>
      </w:r>
      <w:r w:rsidRPr="00E74A1E">
        <w:rPr>
          <w:rFonts w:ascii="Times New Roman" w:hAnsi="Times New Roman"/>
          <w:sz w:val="28"/>
          <w:szCs w:val="28"/>
        </w:rPr>
        <w:t xml:space="preserve">, </w:t>
      </w:r>
      <w:r w:rsidRPr="00E74A1E">
        <w:rPr>
          <w:rFonts w:ascii="Times New Roman" w:hAnsi="Times New Roman"/>
          <w:sz w:val="28"/>
          <w:szCs w:val="28"/>
          <w:lang w:val="en-US"/>
        </w:rPr>
        <w:t>milk</w:t>
      </w:r>
      <w:r w:rsidRPr="00E74A1E">
        <w:rPr>
          <w:rFonts w:ascii="Times New Roman" w:hAnsi="Times New Roman"/>
          <w:sz w:val="28"/>
          <w:szCs w:val="28"/>
        </w:rPr>
        <w:t xml:space="preserve">, </w:t>
      </w:r>
      <w:r w:rsidRPr="00E74A1E">
        <w:rPr>
          <w:rFonts w:ascii="Times New Roman" w:hAnsi="Times New Roman"/>
          <w:sz w:val="28"/>
          <w:szCs w:val="28"/>
          <w:lang w:val="en-US"/>
        </w:rPr>
        <w:t>bell</w:t>
      </w:r>
      <w:r w:rsidRPr="00E74A1E">
        <w:rPr>
          <w:rFonts w:ascii="Times New Roman" w:hAnsi="Times New Roman"/>
          <w:sz w:val="28"/>
          <w:szCs w:val="28"/>
        </w:rPr>
        <w:t xml:space="preserve">, </w:t>
      </w:r>
      <w:r w:rsidRPr="00E74A1E">
        <w:rPr>
          <w:rFonts w:ascii="Times New Roman" w:hAnsi="Times New Roman"/>
          <w:sz w:val="28"/>
          <w:szCs w:val="28"/>
          <w:lang w:val="en-US"/>
        </w:rPr>
        <w:t>doll</w:t>
      </w:r>
      <w:r w:rsidRPr="00E74A1E">
        <w:rPr>
          <w:rFonts w:ascii="Times New Roman" w:hAnsi="Times New Roman"/>
          <w:sz w:val="28"/>
          <w:szCs w:val="28"/>
        </w:rPr>
        <w:t xml:space="preserve">, </w:t>
      </w:r>
      <w:r w:rsidRPr="00E74A1E">
        <w:rPr>
          <w:rFonts w:ascii="Times New Roman" w:hAnsi="Times New Roman"/>
          <w:sz w:val="28"/>
          <w:szCs w:val="28"/>
          <w:lang w:val="en-US"/>
        </w:rPr>
        <w:t>mug</w:t>
      </w:r>
      <w:r w:rsidRPr="00E74A1E">
        <w:rPr>
          <w:rFonts w:ascii="Times New Roman" w:hAnsi="Times New Roman"/>
          <w:sz w:val="28"/>
          <w:szCs w:val="28"/>
        </w:rPr>
        <w:t xml:space="preserve">, </w:t>
      </w:r>
      <w:r w:rsidRPr="00E74A1E">
        <w:rPr>
          <w:rFonts w:ascii="Times New Roman" w:hAnsi="Times New Roman"/>
          <w:sz w:val="28"/>
          <w:szCs w:val="28"/>
          <w:lang w:val="en-US"/>
        </w:rPr>
        <w:t>bas</w:t>
      </w:r>
      <w:r w:rsidRPr="00E74A1E">
        <w:rPr>
          <w:rFonts w:ascii="Times New Roman" w:hAnsi="Times New Roman"/>
          <w:sz w:val="28"/>
          <w:szCs w:val="28"/>
        </w:rPr>
        <w:t xml:space="preserve">, </w:t>
      </w:r>
      <w:r w:rsidRPr="00E74A1E">
        <w:rPr>
          <w:rFonts w:ascii="Times New Roman" w:hAnsi="Times New Roman"/>
          <w:sz w:val="28"/>
          <w:szCs w:val="28"/>
          <w:lang w:val="en-US"/>
        </w:rPr>
        <w:t>pet</w:t>
      </w:r>
      <w:r w:rsidRPr="00E74A1E">
        <w:rPr>
          <w:rFonts w:ascii="Times New Roman" w:hAnsi="Times New Roman"/>
          <w:sz w:val="28"/>
          <w:szCs w:val="28"/>
        </w:rPr>
        <w:t xml:space="preserve">, </w:t>
      </w:r>
      <w:r w:rsidRPr="00E74A1E">
        <w:rPr>
          <w:rFonts w:ascii="Times New Roman" w:hAnsi="Times New Roman"/>
          <w:sz w:val="28"/>
          <w:szCs w:val="28"/>
          <w:lang w:val="en-US"/>
        </w:rPr>
        <w:t>ten</w:t>
      </w:r>
      <w:r w:rsidRPr="00E74A1E">
        <w:rPr>
          <w:rFonts w:ascii="Times New Roman" w:hAnsi="Times New Roman"/>
          <w:sz w:val="28"/>
          <w:szCs w:val="28"/>
        </w:rPr>
        <w:t xml:space="preserve">, </w:t>
      </w:r>
      <w:r w:rsidRPr="00E74A1E">
        <w:rPr>
          <w:rFonts w:ascii="Times New Roman" w:hAnsi="Times New Roman"/>
          <w:sz w:val="28"/>
          <w:szCs w:val="28"/>
          <w:lang w:val="en-US"/>
        </w:rPr>
        <w:t>pen</w:t>
      </w:r>
      <w:r w:rsidRPr="00E74A1E">
        <w:rPr>
          <w:rFonts w:ascii="Times New Roman" w:hAnsi="Times New Roman"/>
          <w:sz w:val="28"/>
          <w:szCs w:val="28"/>
        </w:rPr>
        <w:t xml:space="preserve">, </w:t>
      </w:r>
      <w:r w:rsidRPr="00E74A1E">
        <w:rPr>
          <w:rFonts w:ascii="Times New Roman" w:hAnsi="Times New Roman"/>
          <w:sz w:val="28"/>
          <w:szCs w:val="28"/>
          <w:lang w:val="en-US"/>
        </w:rPr>
        <w:t>pond</w:t>
      </w:r>
      <w:r w:rsidRPr="00E74A1E">
        <w:rPr>
          <w:rFonts w:ascii="Times New Roman" w:hAnsi="Times New Roman"/>
          <w:sz w:val="28"/>
          <w:szCs w:val="28"/>
        </w:rPr>
        <w:t xml:space="preserve">, </w:t>
      </w:r>
      <w:r w:rsidRPr="00E74A1E">
        <w:rPr>
          <w:rFonts w:ascii="Times New Roman" w:hAnsi="Times New Roman"/>
          <w:sz w:val="28"/>
          <w:szCs w:val="28"/>
          <w:lang w:val="en-US"/>
        </w:rPr>
        <w:t>film</w:t>
      </w:r>
      <w:r w:rsidRPr="00E74A1E">
        <w:rPr>
          <w:rFonts w:ascii="Times New Roman" w:hAnsi="Times New Roman"/>
          <w:sz w:val="28"/>
          <w:szCs w:val="28"/>
        </w:rPr>
        <w:t xml:space="preserve">, </w:t>
      </w:r>
      <w:r w:rsidRPr="00E74A1E">
        <w:rPr>
          <w:rFonts w:ascii="Times New Roman" w:hAnsi="Times New Roman"/>
          <w:sz w:val="28"/>
          <w:szCs w:val="28"/>
          <w:lang w:val="en-US"/>
        </w:rPr>
        <w:t>box</w:t>
      </w:r>
      <w:r w:rsidRPr="00E74A1E">
        <w:rPr>
          <w:rFonts w:ascii="Times New Roman" w:hAnsi="Times New Roman"/>
          <w:sz w:val="28"/>
          <w:szCs w:val="28"/>
        </w:rPr>
        <w:t xml:space="preserve">, </w:t>
      </w:r>
      <w:r w:rsidRPr="00E74A1E">
        <w:rPr>
          <w:rFonts w:ascii="Times New Roman" w:hAnsi="Times New Roman"/>
          <w:sz w:val="28"/>
          <w:szCs w:val="28"/>
          <w:lang w:val="en-US"/>
        </w:rPr>
        <w:t>pig</w:t>
      </w:r>
      <w:r w:rsidRPr="00E74A1E">
        <w:rPr>
          <w:rFonts w:ascii="Times New Roman" w:hAnsi="Times New Roman"/>
          <w:sz w:val="28"/>
          <w:szCs w:val="28"/>
        </w:rPr>
        <w:t>.</w:t>
      </w:r>
    </w:p>
    <w:p w:rsidR="009B18AE" w:rsidRPr="00E74A1E" w:rsidRDefault="009B18AE" w:rsidP="00E74A1E">
      <w:pPr>
        <w:pStyle w:val="ad"/>
        <w:jc w:val="both"/>
        <w:rPr>
          <w:rFonts w:ascii="Times New Roman" w:hAnsi="Times New Roman"/>
          <w:sz w:val="28"/>
          <w:szCs w:val="28"/>
          <w:lang w:val="en-US"/>
        </w:rPr>
      </w:pPr>
      <w:r w:rsidRPr="00E74A1E">
        <w:rPr>
          <w:rFonts w:ascii="Times New Roman" w:hAnsi="Times New Roman"/>
          <w:sz w:val="28"/>
          <w:szCs w:val="28"/>
        </w:rPr>
        <w:t xml:space="preserve">       РО</w:t>
      </w:r>
      <w:r w:rsidRPr="00E74A1E">
        <w:rPr>
          <w:rFonts w:ascii="Times New Roman" w:hAnsi="Times New Roman"/>
          <w:sz w:val="28"/>
          <w:szCs w:val="28"/>
          <w:lang w:val="en-US"/>
        </w:rPr>
        <w:t xml:space="preserve">: My name… How are you? Fine, OK, thank you. What is your name? Meet… </w:t>
      </w:r>
      <w:proofErr w:type="gramStart"/>
      <w:r w:rsidRPr="00E74A1E">
        <w:rPr>
          <w:rFonts w:ascii="Times New Roman" w:hAnsi="Times New Roman"/>
          <w:sz w:val="28"/>
          <w:szCs w:val="28"/>
          <w:lang w:val="en-US"/>
        </w:rPr>
        <w:t>Nice to meet you.</w:t>
      </w:r>
      <w:proofErr w:type="gramEnd"/>
    </w:p>
    <w:p w:rsidR="003C1815" w:rsidRPr="00E74A1E" w:rsidRDefault="00C6661E" w:rsidP="00E74A1E">
      <w:pPr>
        <w:tabs>
          <w:tab w:val="left" w:pos="709"/>
        </w:tabs>
        <w:spacing w:after="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74A1E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</w:p>
    <w:p w:rsidR="003C1815" w:rsidRPr="00E74A1E" w:rsidRDefault="003C1815" w:rsidP="00E74A1E">
      <w:pPr>
        <w:tabs>
          <w:tab w:val="left" w:pos="709"/>
        </w:tabs>
        <w:spacing w:after="0" w:line="240" w:lineRule="auto"/>
        <w:ind w:firstLine="454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E74A1E">
        <w:rPr>
          <w:rFonts w:ascii="Times New Roman" w:hAnsi="Times New Roman" w:cs="Times New Roman"/>
          <w:b/>
          <w:bCs/>
          <w:sz w:val="28"/>
          <w:szCs w:val="28"/>
        </w:rPr>
        <w:lastRenderedPageBreak/>
        <w:t>Тема</w:t>
      </w:r>
      <w:r w:rsidRPr="00E74A1E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="00C6661E" w:rsidRPr="00E74A1E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2. </w:t>
      </w:r>
      <w:r w:rsidR="00C6661E" w:rsidRPr="00E74A1E">
        <w:rPr>
          <w:rFonts w:ascii="Times New Roman" w:hAnsi="Times New Roman" w:cs="Times New Roman"/>
          <w:b/>
          <w:sz w:val="28"/>
          <w:szCs w:val="28"/>
        </w:rPr>
        <w:t>Мир</w:t>
      </w:r>
      <w:r w:rsidR="00C6661E" w:rsidRPr="00E74A1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C6661E" w:rsidRPr="00E74A1E">
        <w:rPr>
          <w:rFonts w:ascii="Times New Roman" w:hAnsi="Times New Roman" w:cs="Times New Roman"/>
          <w:b/>
          <w:sz w:val="28"/>
          <w:szCs w:val="28"/>
        </w:rPr>
        <w:t>вокруг</w:t>
      </w:r>
      <w:r w:rsidR="00C6661E" w:rsidRPr="00E74A1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C6661E" w:rsidRPr="00E74A1E">
        <w:rPr>
          <w:rFonts w:ascii="Times New Roman" w:hAnsi="Times New Roman" w:cs="Times New Roman"/>
          <w:b/>
          <w:sz w:val="28"/>
          <w:szCs w:val="28"/>
        </w:rPr>
        <w:t>нас</w:t>
      </w:r>
      <w:r w:rsidR="0075637A" w:rsidRPr="00E74A1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75637A" w:rsidRPr="00E74A1E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(5 </w:t>
      </w:r>
      <w:r w:rsidR="0075637A" w:rsidRPr="00E74A1E">
        <w:rPr>
          <w:rFonts w:ascii="Times New Roman" w:hAnsi="Times New Roman" w:cs="Times New Roman"/>
          <w:b/>
          <w:bCs/>
          <w:sz w:val="28"/>
          <w:szCs w:val="28"/>
        </w:rPr>
        <w:t>ч</w:t>
      </w:r>
      <w:r w:rsidR="0075637A" w:rsidRPr="00E74A1E">
        <w:rPr>
          <w:rFonts w:ascii="Times New Roman" w:hAnsi="Times New Roman" w:cs="Times New Roman"/>
          <w:b/>
          <w:bCs/>
          <w:sz w:val="28"/>
          <w:szCs w:val="28"/>
          <w:lang w:val="en-US"/>
        </w:rPr>
        <w:t>)</w:t>
      </w:r>
    </w:p>
    <w:p w:rsidR="003C1815" w:rsidRPr="00E74A1E" w:rsidRDefault="00196AAD" w:rsidP="00E74A1E">
      <w:pPr>
        <w:tabs>
          <w:tab w:val="left" w:pos="709"/>
        </w:tabs>
        <w:spacing w:after="0" w:line="240" w:lineRule="auto"/>
        <w:ind w:firstLine="45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74A1E">
        <w:rPr>
          <w:rFonts w:ascii="Times New Roman" w:hAnsi="Times New Roman" w:cs="Times New Roman"/>
          <w:b/>
          <w:bCs/>
          <w:sz w:val="28"/>
          <w:szCs w:val="28"/>
        </w:rPr>
        <w:t>Содержание темы</w:t>
      </w:r>
    </w:p>
    <w:p w:rsidR="00C6661E" w:rsidRPr="00E74A1E" w:rsidRDefault="00C6661E" w:rsidP="00E74A1E">
      <w:pPr>
        <w:tabs>
          <w:tab w:val="left" w:pos="709"/>
        </w:tabs>
        <w:spacing w:after="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E74A1E">
        <w:rPr>
          <w:rFonts w:ascii="Times New Roman" w:hAnsi="Times New Roman" w:cs="Times New Roman"/>
          <w:sz w:val="28"/>
          <w:szCs w:val="28"/>
        </w:rPr>
        <w:t>Что мы видим вокруг.</w:t>
      </w:r>
      <w:r w:rsidR="003F6BCD" w:rsidRPr="00E74A1E">
        <w:rPr>
          <w:rFonts w:ascii="Times New Roman" w:hAnsi="Times New Roman" w:cs="Times New Roman"/>
          <w:sz w:val="28"/>
          <w:szCs w:val="28"/>
        </w:rPr>
        <w:t xml:space="preserve"> </w:t>
      </w:r>
      <w:r w:rsidRPr="00E74A1E">
        <w:rPr>
          <w:rFonts w:ascii="Times New Roman" w:hAnsi="Times New Roman" w:cs="Times New Roman"/>
          <w:sz w:val="28"/>
          <w:szCs w:val="28"/>
        </w:rPr>
        <w:t>Выражение благодарности.</w:t>
      </w:r>
      <w:r w:rsidR="003F6BCD" w:rsidRPr="00E74A1E">
        <w:rPr>
          <w:rFonts w:ascii="Times New Roman" w:hAnsi="Times New Roman" w:cs="Times New Roman"/>
          <w:sz w:val="28"/>
          <w:szCs w:val="28"/>
        </w:rPr>
        <w:t xml:space="preserve"> </w:t>
      </w:r>
      <w:r w:rsidRPr="00E74A1E">
        <w:rPr>
          <w:rFonts w:ascii="Times New Roman" w:hAnsi="Times New Roman" w:cs="Times New Roman"/>
          <w:sz w:val="28"/>
          <w:szCs w:val="28"/>
        </w:rPr>
        <w:t>Описание качественных характеристик людей и предметов</w:t>
      </w:r>
      <w:r w:rsidR="003F6BCD" w:rsidRPr="00E74A1E">
        <w:rPr>
          <w:rFonts w:ascii="Times New Roman" w:hAnsi="Times New Roman" w:cs="Times New Roman"/>
          <w:sz w:val="28"/>
          <w:szCs w:val="28"/>
        </w:rPr>
        <w:t xml:space="preserve">. </w:t>
      </w:r>
      <w:r w:rsidRPr="00E74A1E">
        <w:rPr>
          <w:rFonts w:ascii="Times New Roman" w:hAnsi="Times New Roman" w:cs="Times New Roman"/>
          <w:sz w:val="28"/>
          <w:szCs w:val="28"/>
        </w:rPr>
        <w:t>Введение незнакомых людей в круг общения. Описание качестве</w:t>
      </w:r>
      <w:r w:rsidR="003F6BCD" w:rsidRPr="00E74A1E">
        <w:rPr>
          <w:rFonts w:ascii="Times New Roman" w:hAnsi="Times New Roman" w:cs="Times New Roman"/>
          <w:sz w:val="28"/>
          <w:szCs w:val="28"/>
        </w:rPr>
        <w:t xml:space="preserve">нных характеристик людей и </w:t>
      </w:r>
      <w:r w:rsidRPr="00E74A1E">
        <w:rPr>
          <w:rFonts w:ascii="Times New Roman" w:hAnsi="Times New Roman" w:cs="Times New Roman"/>
          <w:sz w:val="28"/>
          <w:szCs w:val="28"/>
        </w:rPr>
        <w:t>предметов</w:t>
      </w:r>
      <w:r w:rsidR="003F6BCD" w:rsidRPr="00E74A1E">
        <w:rPr>
          <w:rFonts w:ascii="Times New Roman" w:hAnsi="Times New Roman" w:cs="Times New Roman"/>
          <w:sz w:val="28"/>
          <w:szCs w:val="28"/>
        </w:rPr>
        <w:t>.</w:t>
      </w:r>
    </w:p>
    <w:p w:rsidR="00E552D0" w:rsidRPr="00E74A1E" w:rsidRDefault="00E552D0" w:rsidP="00E74A1E">
      <w:pPr>
        <w:tabs>
          <w:tab w:val="left" w:pos="709"/>
        </w:tabs>
        <w:spacing w:after="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</w:p>
    <w:p w:rsidR="009B18AE" w:rsidRPr="00E74A1E" w:rsidRDefault="009B18AE" w:rsidP="00E74A1E">
      <w:pPr>
        <w:tabs>
          <w:tab w:val="left" w:pos="709"/>
        </w:tabs>
        <w:spacing w:after="0" w:line="240" w:lineRule="auto"/>
        <w:ind w:firstLine="454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E74A1E">
        <w:rPr>
          <w:rFonts w:ascii="Times New Roman" w:hAnsi="Times New Roman" w:cs="Times New Roman"/>
          <w:b/>
          <w:sz w:val="28"/>
          <w:szCs w:val="28"/>
        </w:rPr>
        <w:t>Новые</w:t>
      </w:r>
      <w:r w:rsidRPr="00E74A1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</w:t>
      </w:r>
      <w:r w:rsidRPr="00E74A1E">
        <w:rPr>
          <w:rFonts w:ascii="Times New Roman" w:hAnsi="Times New Roman" w:cs="Times New Roman"/>
          <w:b/>
          <w:sz w:val="28"/>
          <w:szCs w:val="28"/>
        </w:rPr>
        <w:t>лексические</w:t>
      </w:r>
      <w:r w:rsidRPr="00E74A1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E74A1E">
        <w:rPr>
          <w:rFonts w:ascii="Times New Roman" w:hAnsi="Times New Roman" w:cs="Times New Roman"/>
          <w:b/>
          <w:sz w:val="28"/>
          <w:szCs w:val="28"/>
        </w:rPr>
        <w:t>единицы</w:t>
      </w:r>
      <w:r w:rsidRPr="00E74A1E">
        <w:rPr>
          <w:rFonts w:ascii="Times New Roman" w:hAnsi="Times New Roman" w:cs="Times New Roman"/>
          <w:b/>
          <w:sz w:val="28"/>
          <w:szCs w:val="28"/>
          <w:lang w:val="en-US"/>
        </w:rPr>
        <w:t xml:space="preserve">, </w:t>
      </w:r>
      <w:r w:rsidRPr="00E74A1E">
        <w:rPr>
          <w:rFonts w:ascii="Times New Roman" w:hAnsi="Times New Roman" w:cs="Times New Roman"/>
          <w:b/>
          <w:sz w:val="28"/>
          <w:szCs w:val="28"/>
        </w:rPr>
        <w:t>р</w:t>
      </w:r>
      <w:r w:rsidR="00E552D0" w:rsidRPr="00E74A1E">
        <w:rPr>
          <w:rFonts w:ascii="Times New Roman" w:hAnsi="Times New Roman" w:cs="Times New Roman"/>
          <w:b/>
          <w:sz w:val="28"/>
          <w:szCs w:val="28"/>
        </w:rPr>
        <w:t>ечев</w:t>
      </w:r>
      <w:r w:rsidRPr="00E74A1E">
        <w:rPr>
          <w:rFonts w:ascii="Times New Roman" w:hAnsi="Times New Roman" w:cs="Times New Roman"/>
          <w:b/>
          <w:sz w:val="28"/>
          <w:szCs w:val="28"/>
        </w:rPr>
        <w:t>ые</w:t>
      </w:r>
      <w:r w:rsidRPr="00E74A1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E74A1E">
        <w:rPr>
          <w:rFonts w:ascii="Times New Roman" w:hAnsi="Times New Roman" w:cs="Times New Roman"/>
          <w:b/>
          <w:sz w:val="28"/>
          <w:szCs w:val="28"/>
        </w:rPr>
        <w:t>образцы</w:t>
      </w:r>
    </w:p>
    <w:p w:rsidR="009B18AE" w:rsidRPr="00E74A1E" w:rsidRDefault="009B18AE" w:rsidP="00E74A1E">
      <w:pPr>
        <w:pStyle w:val="ad"/>
        <w:jc w:val="both"/>
        <w:rPr>
          <w:rFonts w:ascii="Times New Roman" w:hAnsi="Times New Roman"/>
          <w:sz w:val="28"/>
          <w:szCs w:val="28"/>
          <w:lang w:val="en-US"/>
        </w:rPr>
      </w:pPr>
      <w:r w:rsidRPr="00E74A1E">
        <w:rPr>
          <w:rFonts w:ascii="Times New Roman" w:hAnsi="Times New Roman"/>
          <w:sz w:val="28"/>
          <w:szCs w:val="28"/>
          <w:lang w:val="en-US"/>
        </w:rPr>
        <w:t xml:space="preserve">      </w:t>
      </w:r>
      <w:r w:rsidRPr="00E74A1E">
        <w:rPr>
          <w:rFonts w:ascii="Times New Roman" w:hAnsi="Times New Roman"/>
          <w:sz w:val="28"/>
          <w:szCs w:val="28"/>
        </w:rPr>
        <w:t>ЛЕ</w:t>
      </w:r>
      <w:r w:rsidRPr="00E74A1E">
        <w:rPr>
          <w:rFonts w:ascii="Times New Roman" w:hAnsi="Times New Roman"/>
          <w:sz w:val="28"/>
          <w:szCs w:val="28"/>
          <w:lang w:val="en-US"/>
        </w:rPr>
        <w:t>:  Red, green, black, big, little, good, bad, sad, happy, it, what, fish, ship, shop, sheep, tree, street,    sweet, dish, bag, map, cat, cap, lamp, hand, book, cook, clock,  cock, hook, bench, chick, queen, car, star, park…..</w:t>
      </w:r>
    </w:p>
    <w:p w:rsidR="009B18AE" w:rsidRPr="00E74A1E" w:rsidRDefault="009B18AE" w:rsidP="00E74A1E">
      <w:pPr>
        <w:pStyle w:val="ad"/>
        <w:jc w:val="both"/>
        <w:rPr>
          <w:rFonts w:ascii="Times New Roman" w:hAnsi="Times New Roman"/>
          <w:sz w:val="28"/>
          <w:szCs w:val="28"/>
          <w:lang w:val="en-US"/>
        </w:rPr>
      </w:pPr>
      <w:r w:rsidRPr="00E74A1E">
        <w:rPr>
          <w:rFonts w:ascii="Times New Roman" w:hAnsi="Times New Roman"/>
          <w:sz w:val="28"/>
          <w:szCs w:val="28"/>
          <w:lang w:val="en-US"/>
        </w:rPr>
        <w:t xml:space="preserve">    </w:t>
      </w:r>
      <w:r w:rsidRPr="00E74A1E">
        <w:rPr>
          <w:rFonts w:ascii="Times New Roman" w:hAnsi="Times New Roman"/>
          <w:sz w:val="28"/>
          <w:szCs w:val="28"/>
        </w:rPr>
        <w:t>РО</w:t>
      </w:r>
      <w:r w:rsidRPr="00E74A1E">
        <w:rPr>
          <w:rFonts w:ascii="Times New Roman" w:hAnsi="Times New Roman"/>
          <w:sz w:val="28"/>
          <w:szCs w:val="28"/>
          <w:lang w:val="en-US"/>
        </w:rPr>
        <w:t xml:space="preserve">: I see a + </w:t>
      </w:r>
      <w:proofErr w:type="spellStart"/>
      <w:r w:rsidRPr="00E74A1E">
        <w:rPr>
          <w:rFonts w:ascii="Times New Roman" w:hAnsi="Times New Roman"/>
          <w:sz w:val="28"/>
          <w:szCs w:val="28"/>
          <w:lang w:val="en-US"/>
        </w:rPr>
        <w:t>adj</w:t>
      </w:r>
      <w:proofErr w:type="spellEnd"/>
      <w:r w:rsidRPr="00E74A1E">
        <w:rPr>
          <w:rFonts w:ascii="Times New Roman" w:hAnsi="Times New Roman"/>
          <w:sz w:val="28"/>
          <w:szCs w:val="28"/>
          <w:lang w:val="en-US"/>
        </w:rPr>
        <w:t xml:space="preserve"> + noun (I see a big ship.)</w:t>
      </w:r>
    </w:p>
    <w:p w:rsidR="009B18AE" w:rsidRPr="00E74A1E" w:rsidRDefault="009B18AE" w:rsidP="00E74A1E">
      <w:pPr>
        <w:pStyle w:val="ad"/>
        <w:jc w:val="both"/>
        <w:rPr>
          <w:rFonts w:ascii="Times New Roman" w:hAnsi="Times New Roman"/>
          <w:sz w:val="28"/>
          <w:szCs w:val="28"/>
          <w:lang w:val="en-US"/>
        </w:rPr>
      </w:pPr>
      <w:r w:rsidRPr="00E74A1E">
        <w:rPr>
          <w:rFonts w:ascii="Times New Roman" w:hAnsi="Times New Roman"/>
          <w:sz w:val="28"/>
          <w:szCs w:val="28"/>
          <w:lang w:val="en-US"/>
        </w:rPr>
        <w:t xml:space="preserve">           Noun + is + </w:t>
      </w:r>
      <w:proofErr w:type="spellStart"/>
      <w:r w:rsidRPr="00E74A1E">
        <w:rPr>
          <w:rFonts w:ascii="Times New Roman" w:hAnsi="Times New Roman"/>
          <w:sz w:val="28"/>
          <w:szCs w:val="28"/>
          <w:lang w:val="en-US"/>
        </w:rPr>
        <w:t>adj</w:t>
      </w:r>
      <w:proofErr w:type="spellEnd"/>
      <w:r w:rsidRPr="00E74A1E">
        <w:rPr>
          <w:rFonts w:ascii="Times New Roman" w:hAnsi="Times New Roman"/>
          <w:sz w:val="28"/>
          <w:szCs w:val="28"/>
          <w:lang w:val="en-US"/>
        </w:rPr>
        <w:t xml:space="preserve"> (Ann is happy.)</w:t>
      </w:r>
    </w:p>
    <w:p w:rsidR="009B18AE" w:rsidRPr="00E74A1E" w:rsidRDefault="009B18AE" w:rsidP="00E74A1E">
      <w:pPr>
        <w:pStyle w:val="ad"/>
        <w:jc w:val="both"/>
        <w:rPr>
          <w:rFonts w:ascii="Times New Roman" w:hAnsi="Times New Roman"/>
          <w:sz w:val="28"/>
          <w:szCs w:val="28"/>
          <w:lang w:val="en-US"/>
        </w:rPr>
      </w:pPr>
      <w:r w:rsidRPr="00E74A1E">
        <w:rPr>
          <w:rFonts w:ascii="Times New Roman" w:hAnsi="Times New Roman"/>
          <w:sz w:val="28"/>
          <w:szCs w:val="28"/>
          <w:lang w:val="en-US"/>
        </w:rPr>
        <w:t xml:space="preserve">           Noun + is + a + (</w:t>
      </w:r>
      <w:proofErr w:type="spellStart"/>
      <w:r w:rsidRPr="00E74A1E">
        <w:rPr>
          <w:rFonts w:ascii="Times New Roman" w:hAnsi="Times New Roman"/>
          <w:sz w:val="28"/>
          <w:szCs w:val="28"/>
          <w:lang w:val="en-US"/>
        </w:rPr>
        <w:t>adj</w:t>
      </w:r>
      <w:proofErr w:type="spellEnd"/>
      <w:r w:rsidRPr="00E74A1E">
        <w:rPr>
          <w:rFonts w:ascii="Times New Roman" w:hAnsi="Times New Roman"/>
          <w:sz w:val="28"/>
          <w:szCs w:val="28"/>
          <w:lang w:val="en-US"/>
        </w:rPr>
        <w:t>) + noun (Rex is a big dog.)</w:t>
      </w:r>
    </w:p>
    <w:p w:rsidR="001B24E7" w:rsidRDefault="001B24E7" w:rsidP="00E74A1E">
      <w:pPr>
        <w:tabs>
          <w:tab w:val="left" w:pos="709"/>
        </w:tabs>
        <w:spacing w:after="0" w:line="240" w:lineRule="auto"/>
        <w:ind w:firstLine="454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C1815" w:rsidRPr="00E74A1E" w:rsidRDefault="00C6661E" w:rsidP="00E74A1E">
      <w:pPr>
        <w:tabs>
          <w:tab w:val="left" w:pos="709"/>
        </w:tabs>
        <w:spacing w:after="0" w:line="240" w:lineRule="auto"/>
        <w:ind w:firstLine="45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74A1E">
        <w:rPr>
          <w:rFonts w:ascii="Times New Roman" w:hAnsi="Times New Roman" w:cs="Times New Roman"/>
          <w:b/>
          <w:bCs/>
          <w:sz w:val="28"/>
          <w:szCs w:val="28"/>
        </w:rPr>
        <w:t>Тема 3.</w:t>
      </w:r>
      <w:r w:rsidR="00297DE6" w:rsidRPr="00E74A1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74A1E">
        <w:rPr>
          <w:rFonts w:ascii="Times New Roman" w:hAnsi="Times New Roman" w:cs="Times New Roman"/>
          <w:b/>
          <w:bCs/>
          <w:sz w:val="28"/>
          <w:szCs w:val="28"/>
        </w:rPr>
        <w:t>Семья</w:t>
      </w:r>
      <w:r w:rsidR="0075637A" w:rsidRPr="00E74A1E">
        <w:rPr>
          <w:rFonts w:ascii="Times New Roman" w:hAnsi="Times New Roman" w:cs="Times New Roman"/>
          <w:b/>
          <w:bCs/>
          <w:sz w:val="28"/>
          <w:szCs w:val="28"/>
        </w:rPr>
        <w:t xml:space="preserve"> (5 ч)</w:t>
      </w:r>
    </w:p>
    <w:p w:rsidR="003C1815" w:rsidRPr="00E74A1E" w:rsidRDefault="002B62DB" w:rsidP="00E74A1E">
      <w:pPr>
        <w:tabs>
          <w:tab w:val="left" w:pos="709"/>
        </w:tabs>
        <w:spacing w:after="0" w:line="240" w:lineRule="auto"/>
        <w:ind w:firstLine="45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74A1E">
        <w:rPr>
          <w:rFonts w:ascii="Times New Roman" w:hAnsi="Times New Roman" w:cs="Times New Roman"/>
          <w:b/>
          <w:bCs/>
          <w:sz w:val="28"/>
          <w:szCs w:val="28"/>
        </w:rPr>
        <w:t>Содержание темы</w:t>
      </w:r>
    </w:p>
    <w:p w:rsidR="003F6BCD" w:rsidRPr="00E74A1E" w:rsidRDefault="003F6BCD" w:rsidP="00E74A1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74A1E">
        <w:rPr>
          <w:rFonts w:ascii="Times New Roman" w:hAnsi="Times New Roman" w:cs="Times New Roman"/>
          <w:sz w:val="28"/>
          <w:szCs w:val="28"/>
        </w:rPr>
        <w:t xml:space="preserve">        </w:t>
      </w:r>
      <w:r w:rsidR="00297DE6" w:rsidRPr="00E74A1E">
        <w:rPr>
          <w:rFonts w:ascii="Times New Roman" w:hAnsi="Times New Roman" w:cs="Times New Roman"/>
          <w:sz w:val="28"/>
          <w:szCs w:val="28"/>
        </w:rPr>
        <w:t>Описание собственных ощущений и характеристик</w:t>
      </w:r>
      <w:r w:rsidRPr="00E74A1E">
        <w:rPr>
          <w:rFonts w:ascii="Times New Roman" w:hAnsi="Times New Roman" w:cs="Times New Roman"/>
          <w:sz w:val="28"/>
          <w:szCs w:val="28"/>
        </w:rPr>
        <w:t xml:space="preserve">. Состав семьи. Общение с членами семьи по разным поводам (уходя в школу, </w:t>
      </w:r>
      <w:proofErr w:type="gramStart"/>
      <w:r w:rsidRPr="00E74A1E">
        <w:rPr>
          <w:rFonts w:ascii="Times New Roman" w:hAnsi="Times New Roman" w:cs="Times New Roman"/>
          <w:sz w:val="28"/>
          <w:szCs w:val="28"/>
        </w:rPr>
        <w:t>возвращаясь</w:t>
      </w:r>
      <w:proofErr w:type="gramEnd"/>
      <w:r w:rsidRPr="00E74A1E">
        <w:rPr>
          <w:rFonts w:ascii="Times New Roman" w:hAnsi="Times New Roman" w:cs="Times New Roman"/>
          <w:sz w:val="28"/>
          <w:szCs w:val="28"/>
        </w:rPr>
        <w:t xml:space="preserve"> домой и т. д.). Животные</w:t>
      </w:r>
      <w:r w:rsidRPr="00E74A1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74A1E">
        <w:rPr>
          <w:rFonts w:ascii="Times New Roman" w:hAnsi="Times New Roman" w:cs="Times New Roman"/>
          <w:sz w:val="28"/>
          <w:szCs w:val="28"/>
        </w:rPr>
        <w:t>на</w:t>
      </w:r>
      <w:r w:rsidRPr="00E74A1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74A1E">
        <w:rPr>
          <w:rFonts w:ascii="Times New Roman" w:hAnsi="Times New Roman" w:cs="Times New Roman"/>
          <w:sz w:val="28"/>
          <w:szCs w:val="28"/>
        </w:rPr>
        <w:t>ферме</w:t>
      </w:r>
      <w:r w:rsidRPr="00E74A1E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9B18AE" w:rsidRPr="00E74A1E" w:rsidRDefault="009B18AE" w:rsidP="00E74A1E">
      <w:pPr>
        <w:tabs>
          <w:tab w:val="left" w:pos="709"/>
        </w:tabs>
        <w:spacing w:after="0" w:line="240" w:lineRule="auto"/>
        <w:ind w:firstLine="454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E74A1E">
        <w:rPr>
          <w:rFonts w:ascii="Times New Roman" w:hAnsi="Times New Roman" w:cs="Times New Roman"/>
          <w:b/>
          <w:sz w:val="28"/>
          <w:szCs w:val="28"/>
        </w:rPr>
        <w:t>Новые</w:t>
      </w:r>
      <w:r w:rsidRPr="00E74A1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</w:t>
      </w:r>
      <w:r w:rsidRPr="00E74A1E">
        <w:rPr>
          <w:rFonts w:ascii="Times New Roman" w:hAnsi="Times New Roman" w:cs="Times New Roman"/>
          <w:b/>
          <w:sz w:val="28"/>
          <w:szCs w:val="28"/>
        </w:rPr>
        <w:t>лексические</w:t>
      </w:r>
      <w:r w:rsidRPr="00E74A1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E74A1E">
        <w:rPr>
          <w:rFonts w:ascii="Times New Roman" w:hAnsi="Times New Roman" w:cs="Times New Roman"/>
          <w:b/>
          <w:sz w:val="28"/>
          <w:szCs w:val="28"/>
        </w:rPr>
        <w:t>единицы</w:t>
      </w:r>
      <w:r w:rsidRPr="00E74A1E">
        <w:rPr>
          <w:rFonts w:ascii="Times New Roman" w:hAnsi="Times New Roman" w:cs="Times New Roman"/>
          <w:b/>
          <w:sz w:val="28"/>
          <w:szCs w:val="28"/>
          <w:lang w:val="en-US"/>
        </w:rPr>
        <w:t xml:space="preserve">, </w:t>
      </w:r>
      <w:r w:rsidRPr="00E74A1E">
        <w:rPr>
          <w:rFonts w:ascii="Times New Roman" w:hAnsi="Times New Roman" w:cs="Times New Roman"/>
          <w:b/>
          <w:sz w:val="28"/>
          <w:szCs w:val="28"/>
        </w:rPr>
        <w:t>р</w:t>
      </w:r>
      <w:r w:rsidR="00E552D0" w:rsidRPr="00E74A1E">
        <w:rPr>
          <w:rFonts w:ascii="Times New Roman" w:hAnsi="Times New Roman" w:cs="Times New Roman"/>
          <w:b/>
          <w:sz w:val="28"/>
          <w:szCs w:val="28"/>
        </w:rPr>
        <w:t>ечев</w:t>
      </w:r>
      <w:r w:rsidRPr="00E74A1E">
        <w:rPr>
          <w:rFonts w:ascii="Times New Roman" w:hAnsi="Times New Roman" w:cs="Times New Roman"/>
          <w:b/>
          <w:sz w:val="28"/>
          <w:szCs w:val="28"/>
        </w:rPr>
        <w:t>ые</w:t>
      </w:r>
      <w:r w:rsidRPr="00E74A1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E74A1E">
        <w:rPr>
          <w:rFonts w:ascii="Times New Roman" w:hAnsi="Times New Roman" w:cs="Times New Roman"/>
          <w:b/>
          <w:sz w:val="28"/>
          <w:szCs w:val="28"/>
        </w:rPr>
        <w:t>образцы</w:t>
      </w:r>
    </w:p>
    <w:p w:rsidR="009B18AE" w:rsidRPr="00E74A1E" w:rsidRDefault="00E552D0" w:rsidP="00E74A1E">
      <w:pPr>
        <w:pStyle w:val="ad"/>
        <w:jc w:val="both"/>
        <w:rPr>
          <w:rFonts w:ascii="Times New Roman" w:hAnsi="Times New Roman"/>
          <w:sz w:val="28"/>
          <w:szCs w:val="28"/>
          <w:lang w:val="en-US"/>
        </w:rPr>
      </w:pPr>
      <w:r w:rsidRPr="00E74A1E">
        <w:rPr>
          <w:rFonts w:ascii="Times New Roman" w:hAnsi="Times New Roman"/>
          <w:sz w:val="28"/>
          <w:szCs w:val="28"/>
          <w:lang w:val="en-US"/>
        </w:rPr>
        <w:t xml:space="preserve">      </w:t>
      </w:r>
      <w:r w:rsidR="009B18AE" w:rsidRPr="00E74A1E">
        <w:rPr>
          <w:rFonts w:ascii="Times New Roman" w:hAnsi="Times New Roman"/>
          <w:sz w:val="28"/>
          <w:szCs w:val="28"/>
        </w:rPr>
        <w:t>ЛЕ</w:t>
      </w:r>
      <w:r w:rsidR="009B18AE" w:rsidRPr="00E74A1E">
        <w:rPr>
          <w:rFonts w:ascii="Times New Roman" w:hAnsi="Times New Roman"/>
          <w:sz w:val="28"/>
          <w:szCs w:val="28"/>
          <w:lang w:val="en-US"/>
        </w:rPr>
        <w:t xml:space="preserve">: I, he, she, not, no, yes, and, or, mum, dad, granny, granddad, feed, sleep, sit, kiss, stand up, cook, </w:t>
      </w:r>
      <w:r w:rsidRPr="00E74A1E">
        <w:rPr>
          <w:rFonts w:ascii="Times New Roman" w:hAnsi="Times New Roman"/>
          <w:sz w:val="28"/>
          <w:szCs w:val="28"/>
          <w:lang w:val="en-US"/>
        </w:rPr>
        <w:t xml:space="preserve">   </w:t>
      </w:r>
      <w:r w:rsidR="009B18AE" w:rsidRPr="00E74A1E">
        <w:rPr>
          <w:rFonts w:ascii="Times New Roman" w:hAnsi="Times New Roman"/>
          <w:sz w:val="28"/>
          <w:szCs w:val="28"/>
          <w:lang w:val="en-US"/>
        </w:rPr>
        <w:t>ant, jump, egg-cup, arm, old, cold, name, cake, lake, plane, bone, rose, plate, nose, hen, pot….</w:t>
      </w:r>
    </w:p>
    <w:p w:rsidR="00E552D0" w:rsidRPr="00E74A1E" w:rsidRDefault="00E552D0" w:rsidP="00E74A1E">
      <w:pPr>
        <w:pStyle w:val="ad"/>
        <w:jc w:val="both"/>
        <w:rPr>
          <w:rFonts w:ascii="Times New Roman" w:hAnsi="Times New Roman"/>
          <w:sz w:val="28"/>
          <w:szCs w:val="28"/>
          <w:lang w:val="en-US"/>
        </w:rPr>
      </w:pPr>
      <w:r w:rsidRPr="00E74A1E">
        <w:rPr>
          <w:rFonts w:ascii="Times New Roman" w:eastAsiaTheme="minorHAnsi" w:hAnsi="Times New Roman"/>
          <w:b/>
          <w:bCs/>
          <w:kern w:val="0"/>
          <w:sz w:val="28"/>
          <w:szCs w:val="28"/>
          <w:lang w:val="en-US"/>
        </w:rPr>
        <w:t xml:space="preserve">   </w:t>
      </w:r>
      <w:r w:rsidRPr="00E74A1E">
        <w:rPr>
          <w:rFonts w:ascii="Times New Roman" w:hAnsi="Times New Roman"/>
          <w:sz w:val="28"/>
          <w:szCs w:val="28"/>
          <w:lang w:val="en-US"/>
        </w:rPr>
        <w:t xml:space="preserve">   </w:t>
      </w:r>
      <w:r w:rsidRPr="00E74A1E">
        <w:rPr>
          <w:rFonts w:ascii="Times New Roman" w:hAnsi="Times New Roman"/>
          <w:sz w:val="28"/>
          <w:szCs w:val="28"/>
        </w:rPr>
        <w:t>РО</w:t>
      </w:r>
      <w:r w:rsidRPr="00E74A1E">
        <w:rPr>
          <w:rFonts w:ascii="Times New Roman" w:hAnsi="Times New Roman"/>
          <w:sz w:val="28"/>
          <w:szCs w:val="28"/>
          <w:lang w:val="en-US"/>
        </w:rPr>
        <w:t xml:space="preserve">: I' m + </w:t>
      </w:r>
      <w:proofErr w:type="spellStart"/>
      <w:r w:rsidRPr="00E74A1E">
        <w:rPr>
          <w:rFonts w:ascii="Times New Roman" w:hAnsi="Times New Roman"/>
          <w:sz w:val="28"/>
          <w:szCs w:val="28"/>
          <w:lang w:val="en-US"/>
        </w:rPr>
        <w:t>adj</w:t>
      </w:r>
      <w:proofErr w:type="spellEnd"/>
      <w:r w:rsidRPr="00E74A1E">
        <w:rPr>
          <w:rFonts w:ascii="Times New Roman" w:hAnsi="Times New Roman"/>
          <w:sz w:val="28"/>
          <w:szCs w:val="28"/>
          <w:lang w:val="en-US"/>
        </w:rPr>
        <w:t xml:space="preserve"> (I' m happy.)</w:t>
      </w:r>
    </w:p>
    <w:p w:rsidR="00E552D0" w:rsidRPr="00E74A1E" w:rsidRDefault="00E552D0" w:rsidP="00E74A1E">
      <w:pPr>
        <w:pStyle w:val="ad"/>
        <w:jc w:val="both"/>
        <w:rPr>
          <w:rFonts w:ascii="Times New Roman" w:hAnsi="Times New Roman"/>
          <w:sz w:val="28"/>
          <w:szCs w:val="28"/>
          <w:lang w:val="en-US"/>
        </w:rPr>
      </w:pPr>
      <w:r w:rsidRPr="00E74A1E">
        <w:rPr>
          <w:rFonts w:ascii="Times New Roman" w:hAnsi="Times New Roman"/>
          <w:sz w:val="28"/>
          <w:szCs w:val="28"/>
          <w:lang w:val="en-US"/>
        </w:rPr>
        <w:t xml:space="preserve">            It is not + noun (It is not a star.)</w:t>
      </w:r>
    </w:p>
    <w:p w:rsidR="00E552D0" w:rsidRPr="00E74A1E" w:rsidRDefault="00E552D0" w:rsidP="00E74A1E">
      <w:pPr>
        <w:pStyle w:val="ad"/>
        <w:jc w:val="both"/>
        <w:rPr>
          <w:rFonts w:ascii="Times New Roman" w:hAnsi="Times New Roman"/>
          <w:sz w:val="28"/>
          <w:szCs w:val="28"/>
          <w:lang w:val="en-US"/>
        </w:rPr>
      </w:pPr>
      <w:r w:rsidRPr="00E74A1E">
        <w:rPr>
          <w:rFonts w:ascii="Times New Roman" w:hAnsi="Times New Roman"/>
          <w:sz w:val="28"/>
          <w:szCs w:val="28"/>
          <w:lang w:val="en-US"/>
        </w:rPr>
        <w:t xml:space="preserve">            Is it + noun (Is it a star?) yes, it is. No, it is not (it isn’t).</w:t>
      </w:r>
    </w:p>
    <w:p w:rsidR="00E552D0" w:rsidRPr="00E74A1E" w:rsidRDefault="00E552D0" w:rsidP="00E74A1E">
      <w:pPr>
        <w:pStyle w:val="ad"/>
        <w:jc w:val="both"/>
        <w:rPr>
          <w:rFonts w:ascii="Times New Roman" w:hAnsi="Times New Roman"/>
          <w:sz w:val="28"/>
          <w:szCs w:val="28"/>
          <w:lang w:val="en-US"/>
        </w:rPr>
      </w:pPr>
      <w:r w:rsidRPr="00E74A1E">
        <w:rPr>
          <w:rFonts w:ascii="Times New Roman" w:hAnsi="Times New Roman"/>
          <w:sz w:val="28"/>
          <w:szCs w:val="28"/>
          <w:lang w:val="en-US"/>
        </w:rPr>
        <w:t xml:space="preserve">            Is it a + noun or a + noun (Is it a book or a pen?)</w:t>
      </w:r>
    </w:p>
    <w:p w:rsidR="00E552D0" w:rsidRPr="00E74A1E" w:rsidRDefault="00E552D0" w:rsidP="00E74A1E">
      <w:pPr>
        <w:pStyle w:val="ad"/>
        <w:jc w:val="both"/>
        <w:rPr>
          <w:rFonts w:ascii="Times New Roman" w:hAnsi="Times New Roman"/>
          <w:sz w:val="28"/>
          <w:szCs w:val="28"/>
          <w:lang w:val="en-US"/>
        </w:rPr>
      </w:pPr>
      <w:r w:rsidRPr="00E74A1E">
        <w:rPr>
          <w:rFonts w:ascii="Times New Roman" w:hAnsi="Times New Roman"/>
          <w:sz w:val="28"/>
          <w:szCs w:val="28"/>
          <w:lang w:val="en-US"/>
        </w:rPr>
        <w:t xml:space="preserve">            Is it + </w:t>
      </w:r>
      <w:proofErr w:type="spellStart"/>
      <w:r w:rsidRPr="00E74A1E">
        <w:rPr>
          <w:rFonts w:ascii="Times New Roman" w:hAnsi="Times New Roman"/>
          <w:sz w:val="28"/>
          <w:szCs w:val="28"/>
          <w:lang w:val="en-US"/>
        </w:rPr>
        <w:t>adj</w:t>
      </w:r>
      <w:proofErr w:type="spellEnd"/>
      <w:r w:rsidRPr="00E74A1E">
        <w:rPr>
          <w:rFonts w:ascii="Times New Roman" w:hAnsi="Times New Roman"/>
          <w:sz w:val="28"/>
          <w:szCs w:val="28"/>
          <w:lang w:val="en-US"/>
        </w:rPr>
        <w:t xml:space="preserve"> or + </w:t>
      </w:r>
      <w:proofErr w:type="spellStart"/>
      <w:r w:rsidRPr="00E74A1E">
        <w:rPr>
          <w:rFonts w:ascii="Times New Roman" w:hAnsi="Times New Roman"/>
          <w:sz w:val="28"/>
          <w:szCs w:val="28"/>
          <w:lang w:val="en-US"/>
        </w:rPr>
        <w:t>agj</w:t>
      </w:r>
      <w:proofErr w:type="spellEnd"/>
      <w:r w:rsidRPr="00E74A1E">
        <w:rPr>
          <w:rFonts w:ascii="Times New Roman" w:hAnsi="Times New Roman"/>
          <w:sz w:val="28"/>
          <w:szCs w:val="28"/>
          <w:lang w:val="en-US"/>
        </w:rPr>
        <w:t xml:space="preserve"> (Is it big or little?)</w:t>
      </w:r>
    </w:p>
    <w:p w:rsidR="00E552D0" w:rsidRPr="00E74A1E" w:rsidRDefault="00E552D0" w:rsidP="00E74A1E">
      <w:pPr>
        <w:pStyle w:val="ad"/>
        <w:jc w:val="both"/>
        <w:rPr>
          <w:rFonts w:ascii="Times New Roman" w:hAnsi="Times New Roman"/>
          <w:sz w:val="28"/>
          <w:szCs w:val="28"/>
          <w:lang w:val="en-US"/>
        </w:rPr>
      </w:pPr>
      <w:r w:rsidRPr="00E74A1E">
        <w:rPr>
          <w:rFonts w:ascii="Times New Roman" w:hAnsi="Times New Roman"/>
          <w:sz w:val="28"/>
          <w:szCs w:val="28"/>
          <w:lang w:val="en-US"/>
        </w:rPr>
        <w:t xml:space="preserve">           I see a + noun +and a + noun (I see a cat and a dog.)</w:t>
      </w:r>
    </w:p>
    <w:p w:rsidR="001B24E7" w:rsidRDefault="001B24E7" w:rsidP="00E74A1E">
      <w:pPr>
        <w:tabs>
          <w:tab w:val="left" w:pos="709"/>
        </w:tabs>
        <w:spacing w:after="0" w:line="240" w:lineRule="auto"/>
        <w:ind w:firstLine="454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F11F4" w:rsidRPr="00E74A1E" w:rsidRDefault="00B830F4" w:rsidP="00E74A1E">
      <w:pPr>
        <w:tabs>
          <w:tab w:val="left" w:pos="709"/>
        </w:tabs>
        <w:spacing w:after="0" w:line="240" w:lineRule="auto"/>
        <w:ind w:firstLine="45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74A1E">
        <w:rPr>
          <w:rFonts w:ascii="Times New Roman" w:hAnsi="Times New Roman" w:cs="Times New Roman"/>
          <w:b/>
          <w:bCs/>
          <w:sz w:val="28"/>
          <w:szCs w:val="28"/>
        </w:rPr>
        <w:t>Тема 4</w:t>
      </w:r>
      <w:r w:rsidR="003C1815" w:rsidRPr="00E74A1E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3F6BCD" w:rsidRPr="00E74A1E">
        <w:rPr>
          <w:rFonts w:ascii="Times New Roman" w:hAnsi="Times New Roman" w:cs="Times New Roman"/>
          <w:b/>
          <w:bCs/>
          <w:color w:val="000000"/>
          <w:w w:val="0"/>
          <w:sz w:val="28"/>
          <w:szCs w:val="28"/>
        </w:rPr>
        <w:t>Города и страны</w:t>
      </w:r>
      <w:r w:rsidR="0075637A" w:rsidRPr="00E74A1E">
        <w:rPr>
          <w:rFonts w:ascii="Times New Roman" w:hAnsi="Times New Roman" w:cs="Times New Roman"/>
          <w:b/>
          <w:bCs/>
          <w:color w:val="000000"/>
          <w:w w:val="0"/>
          <w:sz w:val="28"/>
          <w:szCs w:val="28"/>
        </w:rPr>
        <w:t xml:space="preserve"> </w:t>
      </w:r>
      <w:r w:rsidR="0075637A" w:rsidRPr="00E74A1E">
        <w:rPr>
          <w:rFonts w:ascii="Times New Roman" w:hAnsi="Times New Roman" w:cs="Times New Roman"/>
          <w:b/>
          <w:bCs/>
          <w:sz w:val="28"/>
          <w:szCs w:val="28"/>
        </w:rPr>
        <w:t>(4 ч)</w:t>
      </w:r>
    </w:p>
    <w:p w:rsidR="000F11F4" w:rsidRPr="00E74A1E" w:rsidRDefault="000F11F4" w:rsidP="00E74A1E">
      <w:pPr>
        <w:tabs>
          <w:tab w:val="left" w:pos="709"/>
        </w:tabs>
        <w:spacing w:after="0" w:line="240" w:lineRule="auto"/>
        <w:ind w:firstLine="45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74A1E">
        <w:rPr>
          <w:rFonts w:ascii="Times New Roman" w:hAnsi="Times New Roman" w:cs="Times New Roman"/>
          <w:b/>
          <w:bCs/>
          <w:sz w:val="28"/>
          <w:szCs w:val="28"/>
        </w:rPr>
        <w:t>Содержание темы</w:t>
      </w:r>
    </w:p>
    <w:p w:rsidR="003F6BCD" w:rsidRPr="00E74A1E" w:rsidRDefault="00E552D0" w:rsidP="00E74A1E">
      <w:pPr>
        <w:suppressAutoHyphens/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E74A1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</w:t>
      </w:r>
      <w:r w:rsidR="003F6BCD" w:rsidRPr="00E74A1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Место жительства и место нахождения человека. Города Европы. Страны и континенты. </w:t>
      </w:r>
      <w:r w:rsidRPr="00E74A1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</w:t>
      </w:r>
      <w:r w:rsidR="003F6BCD" w:rsidRPr="00E74A1E">
        <w:rPr>
          <w:rFonts w:ascii="Times New Roman" w:eastAsia="Calibri" w:hAnsi="Times New Roman" w:cs="Times New Roman"/>
          <w:sz w:val="28"/>
          <w:szCs w:val="28"/>
          <w:lang w:eastAsia="ar-SA"/>
        </w:rPr>
        <w:t>Выражение преференций.</w:t>
      </w:r>
    </w:p>
    <w:p w:rsidR="00E552D0" w:rsidRPr="00E74A1E" w:rsidRDefault="00E552D0" w:rsidP="00E74A1E">
      <w:pPr>
        <w:tabs>
          <w:tab w:val="left" w:pos="709"/>
        </w:tabs>
        <w:spacing w:after="0" w:line="240" w:lineRule="auto"/>
        <w:ind w:firstLine="45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4A1E">
        <w:rPr>
          <w:rFonts w:ascii="Times New Roman" w:hAnsi="Times New Roman" w:cs="Times New Roman"/>
          <w:b/>
          <w:sz w:val="28"/>
          <w:szCs w:val="28"/>
        </w:rPr>
        <w:t>Новые  лексические единицы, речевые образцы</w:t>
      </w:r>
    </w:p>
    <w:p w:rsidR="00E552D0" w:rsidRPr="00E74A1E" w:rsidRDefault="00E552D0" w:rsidP="00E74A1E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E74A1E">
        <w:rPr>
          <w:rFonts w:ascii="Times New Roman" w:hAnsi="Times New Roman"/>
          <w:sz w:val="28"/>
          <w:szCs w:val="28"/>
        </w:rPr>
        <w:t xml:space="preserve">       ЛЕ: </w:t>
      </w:r>
      <w:r w:rsidRPr="00E74A1E">
        <w:rPr>
          <w:rFonts w:ascii="Times New Roman" w:hAnsi="Times New Roman"/>
          <w:sz w:val="28"/>
          <w:szCs w:val="28"/>
          <w:lang w:val="en-US"/>
        </w:rPr>
        <w:t>where</w:t>
      </w:r>
      <w:r w:rsidRPr="00E74A1E">
        <w:rPr>
          <w:rFonts w:ascii="Times New Roman" w:hAnsi="Times New Roman"/>
          <w:sz w:val="28"/>
          <w:szCs w:val="28"/>
        </w:rPr>
        <w:t xml:space="preserve">, </w:t>
      </w:r>
      <w:r w:rsidRPr="00E74A1E">
        <w:rPr>
          <w:rFonts w:ascii="Times New Roman" w:hAnsi="Times New Roman"/>
          <w:sz w:val="28"/>
          <w:szCs w:val="28"/>
          <w:lang w:val="en-US"/>
        </w:rPr>
        <w:t>from</w:t>
      </w:r>
      <w:r w:rsidRPr="00E74A1E">
        <w:rPr>
          <w:rFonts w:ascii="Times New Roman" w:hAnsi="Times New Roman"/>
          <w:sz w:val="28"/>
          <w:szCs w:val="28"/>
        </w:rPr>
        <w:t xml:space="preserve">, </w:t>
      </w:r>
      <w:r w:rsidRPr="00E74A1E">
        <w:rPr>
          <w:rFonts w:ascii="Times New Roman" w:hAnsi="Times New Roman"/>
          <w:sz w:val="28"/>
          <w:szCs w:val="28"/>
          <w:lang w:val="en-US"/>
        </w:rPr>
        <w:t>you</w:t>
      </w:r>
      <w:r w:rsidRPr="00E74A1E">
        <w:rPr>
          <w:rFonts w:ascii="Times New Roman" w:hAnsi="Times New Roman"/>
          <w:sz w:val="28"/>
          <w:szCs w:val="28"/>
        </w:rPr>
        <w:t xml:space="preserve">, </w:t>
      </w:r>
      <w:r w:rsidRPr="00E74A1E">
        <w:rPr>
          <w:rFonts w:ascii="Times New Roman" w:hAnsi="Times New Roman"/>
          <w:sz w:val="28"/>
          <w:szCs w:val="28"/>
          <w:lang w:val="en-US"/>
        </w:rPr>
        <w:t>we</w:t>
      </w:r>
      <w:r w:rsidRPr="00E74A1E">
        <w:rPr>
          <w:rFonts w:ascii="Times New Roman" w:hAnsi="Times New Roman"/>
          <w:sz w:val="28"/>
          <w:szCs w:val="28"/>
        </w:rPr>
        <w:t xml:space="preserve">, </w:t>
      </w:r>
      <w:r w:rsidRPr="00E74A1E">
        <w:rPr>
          <w:rFonts w:ascii="Times New Roman" w:hAnsi="Times New Roman"/>
          <w:sz w:val="28"/>
          <w:szCs w:val="28"/>
          <w:lang w:val="en-US"/>
        </w:rPr>
        <w:t>this</w:t>
      </w:r>
      <w:r w:rsidRPr="00E74A1E">
        <w:rPr>
          <w:rFonts w:ascii="Times New Roman" w:hAnsi="Times New Roman"/>
          <w:sz w:val="28"/>
          <w:szCs w:val="28"/>
        </w:rPr>
        <w:t xml:space="preserve">, </w:t>
      </w:r>
      <w:r w:rsidRPr="00E74A1E">
        <w:rPr>
          <w:rFonts w:ascii="Times New Roman" w:hAnsi="Times New Roman"/>
          <w:sz w:val="28"/>
          <w:szCs w:val="28"/>
          <w:lang w:val="en-US"/>
        </w:rPr>
        <w:t>that</w:t>
      </w:r>
      <w:r w:rsidRPr="00E74A1E">
        <w:rPr>
          <w:rFonts w:ascii="Times New Roman" w:hAnsi="Times New Roman"/>
          <w:sz w:val="28"/>
          <w:szCs w:val="28"/>
        </w:rPr>
        <w:t xml:space="preserve">, </w:t>
      </w:r>
      <w:r w:rsidRPr="00E74A1E">
        <w:rPr>
          <w:rFonts w:ascii="Times New Roman" w:hAnsi="Times New Roman"/>
          <w:sz w:val="28"/>
          <w:szCs w:val="28"/>
          <w:lang w:val="en-US"/>
        </w:rPr>
        <w:t>bike</w:t>
      </w:r>
      <w:r w:rsidRPr="00E74A1E">
        <w:rPr>
          <w:rFonts w:ascii="Times New Roman" w:hAnsi="Times New Roman"/>
          <w:sz w:val="28"/>
          <w:szCs w:val="28"/>
        </w:rPr>
        <w:t xml:space="preserve">, </w:t>
      </w:r>
      <w:r w:rsidRPr="00E74A1E">
        <w:rPr>
          <w:rFonts w:ascii="Times New Roman" w:hAnsi="Times New Roman"/>
          <w:sz w:val="28"/>
          <w:szCs w:val="28"/>
          <w:lang w:val="en-US"/>
        </w:rPr>
        <w:t>five</w:t>
      </w:r>
      <w:r w:rsidRPr="00E74A1E">
        <w:rPr>
          <w:rFonts w:ascii="Times New Roman" w:hAnsi="Times New Roman"/>
          <w:sz w:val="28"/>
          <w:szCs w:val="28"/>
        </w:rPr>
        <w:t xml:space="preserve">, </w:t>
      </w:r>
      <w:r w:rsidRPr="00E74A1E">
        <w:rPr>
          <w:rFonts w:ascii="Times New Roman" w:hAnsi="Times New Roman"/>
          <w:sz w:val="28"/>
          <w:szCs w:val="28"/>
          <w:lang w:val="en-US"/>
        </w:rPr>
        <w:t>nine</w:t>
      </w:r>
      <w:r w:rsidRPr="00E74A1E">
        <w:rPr>
          <w:rFonts w:ascii="Times New Roman" w:hAnsi="Times New Roman"/>
          <w:sz w:val="28"/>
          <w:szCs w:val="28"/>
        </w:rPr>
        <w:t xml:space="preserve">, </w:t>
      </w:r>
      <w:r w:rsidRPr="00E74A1E">
        <w:rPr>
          <w:rFonts w:ascii="Times New Roman" w:hAnsi="Times New Roman"/>
          <w:sz w:val="28"/>
          <w:szCs w:val="28"/>
          <w:lang w:val="en-US"/>
        </w:rPr>
        <w:t>pie</w:t>
      </w:r>
      <w:r w:rsidRPr="00E74A1E">
        <w:rPr>
          <w:rFonts w:ascii="Times New Roman" w:hAnsi="Times New Roman"/>
          <w:sz w:val="28"/>
          <w:szCs w:val="28"/>
        </w:rPr>
        <w:t xml:space="preserve">, </w:t>
      </w:r>
      <w:r w:rsidRPr="00E74A1E">
        <w:rPr>
          <w:rFonts w:ascii="Times New Roman" w:hAnsi="Times New Roman"/>
          <w:sz w:val="28"/>
          <w:szCs w:val="28"/>
          <w:lang w:val="en-US"/>
        </w:rPr>
        <w:t>run</w:t>
      </w:r>
      <w:r w:rsidRPr="00E74A1E">
        <w:rPr>
          <w:rFonts w:ascii="Times New Roman" w:hAnsi="Times New Roman"/>
          <w:sz w:val="28"/>
          <w:szCs w:val="28"/>
        </w:rPr>
        <w:t xml:space="preserve">, </w:t>
      </w:r>
      <w:r w:rsidRPr="00E74A1E">
        <w:rPr>
          <w:rFonts w:ascii="Times New Roman" w:hAnsi="Times New Roman"/>
          <w:sz w:val="28"/>
          <w:szCs w:val="28"/>
          <w:lang w:val="en-US"/>
        </w:rPr>
        <w:t>stop</w:t>
      </w:r>
      <w:r w:rsidRPr="00E74A1E">
        <w:rPr>
          <w:rFonts w:ascii="Times New Roman" w:hAnsi="Times New Roman"/>
          <w:sz w:val="28"/>
          <w:szCs w:val="28"/>
        </w:rPr>
        <w:t xml:space="preserve">, </w:t>
      </w:r>
      <w:r w:rsidRPr="00E74A1E">
        <w:rPr>
          <w:rFonts w:ascii="Times New Roman" w:hAnsi="Times New Roman"/>
          <w:sz w:val="28"/>
          <w:szCs w:val="28"/>
          <w:lang w:val="en-US"/>
        </w:rPr>
        <w:t>ride</w:t>
      </w:r>
      <w:r w:rsidRPr="00E74A1E">
        <w:rPr>
          <w:rFonts w:ascii="Times New Roman" w:hAnsi="Times New Roman"/>
          <w:sz w:val="28"/>
          <w:szCs w:val="28"/>
        </w:rPr>
        <w:t xml:space="preserve">, </w:t>
      </w:r>
      <w:r w:rsidRPr="00E74A1E">
        <w:rPr>
          <w:rFonts w:ascii="Times New Roman" w:hAnsi="Times New Roman"/>
          <w:sz w:val="28"/>
          <w:szCs w:val="28"/>
          <w:lang w:val="en-US"/>
        </w:rPr>
        <w:t>go</w:t>
      </w:r>
      <w:r w:rsidRPr="00E74A1E">
        <w:rPr>
          <w:rFonts w:ascii="Times New Roman" w:hAnsi="Times New Roman"/>
          <w:sz w:val="28"/>
          <w:szCs w:val="28"/>
        </w:rPr>
        <w:t xml:space="preserve">, </w:t>
      </w:r>
      <w:r w:rsidRPr="00E74A1E">
        <w:rPr>
          <w:rFonts w:ascii="Times New Roman" w:hAnsi="Times New Roman"/>
          <w:sz w:val="28"/>
          <w:szCs w:val="28"/>
          <w:lang w:val="en-US"/>
        </w:rPr>
        <w:t>pupil</w:t>
      </w:r>
      <w:r w:rsidRPr="00E74A1E">
        <w:rPr>
          <w:rFonts w:ascii="Times New Roman" w:hAnsi="Times New Roman"/>
          <w:sz w:val="28"/>
          <w:szCs w:val="28"/>
        </w:rPr>
        <w:t xml:space="preserve">, </w:t>
      </w:r>
      <w:r w:rsidRPr="00E74A1E">
        <w:rPr>
          <w:rFonts w:ascii="Times New Roman" w:hAnsi="Times New Roman"/>
          <w:sz w:val="28"/>
          <w:szCs w:val="28"/>
          <w:lang w:val="en-US"/>
        </w:rPr>
        <w:t>tulip</w:t>
      </w:r>
      <w:r w:rsidRPr="00E74A1E">
        <w:rPr>
          <w:rFonts w:ascii="Times New Roman" w:hAnsi="Times New Roman"/>
          <w:sz w:val="28"/>
          <w:szCs w:val="28"/>
        </w:rPr>
        <w:t xml:space="preserve">, </w:t>
      </w:r>
      <w:r w:rsidRPr="00E74A1E">
        <w:rPr>
          <w:rFonts w:ascii="Times New Roman" w:hAnsi="Times New Roman"/>
          <w:sz w:val="28"/>
          <w:szCs w:val="28"/>
          <w:lang w:val="en-US"/>
        </w:rPr>
        <w:t>student</w:t>
      </w:r>
      <w:r w:rsidRPr="00E74A1E">
        <w:rPr>
          <w:rFonts w:ascii="Times New Roman" w:hAnsi="Times New Roman"/>
          <w:sz w:val="28"/>
          <w:szCs w:val="28"/>
        </w:rPr>
        <w:t xml:space="preserve">, </w:t>
      </w:r>
      <w:r w:rsidRPr="00E74A1E">
        <w:rPr>
          <w:rFonts w:ascii="Times New Roman" w:hAnsi="Times New Roman"/>
          <w:sz w:val="28"/>
          <w:szCs w:val="28"/>
          <w:lang w:val="en-US"/>
        </w:rPr>
        <w:t>stone</w:t>
      </w:r>
      <w:r w:rsidRPr="00E74A1E">
        <w:rPr>
          <w:rFonts w:ascii="Times New Roman" w:hAnsi="Times New Roman"/>
          <w:sz w:val="28"/>
          <w:szCs w:val="28"/>
        </w:rPr>
        <w:t xml:space="preserve">, </w:t>
      </w:r>
      <w:r w:rsidRPr="00E74A1E">
        <w:rPr>
          <w:rFonts w:ascii="Times New Roman" w:hAnsi="Times New Roman"/>
          <w:sz w:val="28"/>
          <w:szCs w:val="28"/>
          <w:lang w:val="en-US"/>
        </w:rPr>
        <w:t>jam</w:t>
      </w:r>
      <w:r w:rsidRPr="00E74A1E">
        <w:rPr>
          <w:rFonts w:ascii="Times New Roman" w:hAnsi="Times New Roman"/>
          <w:sz w:val="28"/>
          <w:szCs w:val="28"/>
        </w:rPr>
        <w:t xml:space="preserve">, </w:t>
      </w:r>
      <w:r w:rsidRPr="00E74A1E">
        <w:rPr>
          <w:rFonts w:ascii="Times New Roman" w:hAnsi="Times New Roman"/>
          <w:sz w:val="28"/>
          <w:szCs w:val="28"/>
          <w:lang w:val="en-US"/>
        </w:rPr>
        <w:t>desk</w:t>
      </w:r>
      <w:r w:rsidRPr="00E74A1E">
        <w:rPr>
          <w:rFonts w:ascii="Times New Roman" w:hAnsi="Times New Roman"/>
          <w:sz w:val="28"/>
          <w:szCs w:val="28"/>
        </w:rPr>
        <w:t xml:space="preserve">, </w:t>
      </w:r>
      <w:r w:rsidRPr="00E74A1E">
        <w:rPr>
          <w:rFonts w:ascii="Times New Roman" w:hAnsi="Times New Roman"/>
          <w:sz w:val="28"/>
          <w:szCs w:val="28"/>
          <w:lang w:val="en-US"/>
        </w:rPr>
        <w:t>like</w:t>
      </w:r>
      <w:r w:rsidRPr="00E74A1E">
        <w:rPr>
          <w:rFonts w:ascii="Times New Roman" w:hAnsi="Times New Roman"/>
          <w:sz w:val="28"/>
          <w:szCs w:val="28"/>
        </w:rPr>
        <w:t xml:space="preserve">, </w:t>
      </w:r>
      <w:r w:rsidRPr="00E74A1E">
        <w:rPr>
          <w:rFonts w:ascii="Times New Roman" w:hAnsi="Times New Roman"/>
          <w:sz w:val="28"/>
          <w:szCs w:val="28"/>
          <w:lang w:val="en-US"/>
        </w:rPr>
        <w:t>pilot</w:t>
      </w:r>
      <w:r w:rsidRPr="00E74A1E">
        <w:rPr>
          <w:rFonts w:ascii="Times New Roman" w:hAnsi="Times New Roman"/>
          <w:sz w:val="28"/>
          <w:szCs w:val="28"/>
        </w:rPr>
        <w:t xml:space="preserve">, </w:t>
      </w:r>
      <w:r w:rsidRPr="00E74A1E">
        <w:rPr>
          <w:rFonts w:ascii="Times New Roman" w:hAnsi="Times New Roman"/>
          <w:sz w:val="28"/>
          <w:szCs w:val="28"/>
          <w:lang w:val="en-US"/>
        </w:rPr>
        <w:t>sky</w:t>
      </w:r>
      <w:r w:rsidRPr="00E74A1E">
        <w:rPr>
          <w:rFonts w:ascii="Times New Roman" w:hAnsi="Times New Roman"/>
          <w:sz w:val="28"/>
          <w:szCs w:val="28"/>
        </w:rPr>
        <w:t xml:space="preserve">, </w:t>
      </w:r>
      <w:r w:rsidRPr="00E74A1E">
        <w:rPr>
          <w:rFonts w:ascii="Times New Roman" w:hAnsi="Times New Roman"/>
          <w:sz w:val="28"/>
          <w:szCs w:val="28"/>
          <w:lang w:val="en-US"/>
        </w:rPr>
        <w:t>kite</w:t>
      </w:r>
      <w:r w:rsidRPr="00E74A1E">
        <w:rPr>
          <w:rFonts w:ascii="Times New Roman" w:hAnsi="Times New Roman"/>
          <w:sz w:val="28"/>
          <w:szCs w:val="28"/>
        </w:rPr>
        <w:t>.</w:t>
      </w:r>
    </w:p>
    <w:p w:rsidR="00E552D0" w:rsidRPr="00E74A1E" w:rsidRDefault="00E552D0" w:rsidP="00E74A1E">
      <w:pPr>
        <w:pStyle w:val="ad"/>
        <w:jc w:val="both"/>
        <w:rPr>
          <w:rFonts w:ascii="Times New Roman" w:hAnsi="Times New Roman"/>
          <w:sz w:val="28"/>
          <w:szCs w:val="28"/>
          <w:lang w:val="en-US"/>
        </w:rPr>
      </w:pPr>
      <w:r w:rsidRPr="00E74A1E">
        <w:rPr>
          <w:rFonts w:ascii="Times New Roman" w:hAnsi="Times New Roman"/>
          <w:sz w:val="28"/>
          <w:szCs w:val="28"/>
        </w:rPr>
        <w:t xml:space="preserve">       РО</w:t>
      </w:r>
      <w:r w:rsidRPr="00E74A1E">
        <w:rPr>
          <w:rFonts w:ascii="Times New Roman" w:hAnsi="Times New Roman"/>
          <w:sz w:val="28"/>
          <w:szCs w:val="28"/>
          <w:lang w:val="en-US"/>
        </w:rPr>
        <w:t>: where is…/ are…? I like + noun (I like milk.) What is this</w:t>
      </w:r>
      <w:proofErr w:type="gramStart"/>
      <w:r w:rsidRPr="00E74A1E">
        <w:rPr>
          <w:rFonts w:ascii="Times New Roman" w:hAnsi="Times New Roman"/>
          <w:sz w:val="28"/>
          <w:szCs w:val="28"/>
          <w:lang w:val="en-US"/>
        </w:rPr>
        <w:t>?/</w:t>
      </w:r>
      <w:proofErr w:type="gramEnd"/>
      <w:r w:rsidRPr="00E74A1E">
        <w:rPr>
          <w:rFonts w:ascii="Times New Roman" w:hAnsi="Times New Roman"/>
          <w:sz w:val="28"/>
          <w:szCs w:val="28"/>
          <w:lang w:val="en-US"/>
        </w:rPr>
        <w:t xml:space="preserve"> What is that?</w:t>
      </w:r>
    </w:p>
    <w:p w:rsidR="001B24E7" w:rsidRDefault="001B24E7" w:rsidP="00E74A1E">
      <w:pPr>
        <w:tabs>
          <w:tab w:val="left" w:pos="709"/>
        </w:tabs>
        <w:spacing w:after="0" w:line="240" w:lineRule="auto"/>
        <w:ind w:firstLine="454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C1815" w:rsidRPr="00E74A1E" w:rsidRDefault="000F11F4" w:rsidP="00E74A1E">
      <w:pPr>
        <w:tabs>
          <w:tab w:val="left" w:pos="709"/>
        </w:tabs>
        <w:spacing w:after="0" w:line="240" w:lineRule="auto"/>
        <w:ind w:firstLine="45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74A1E">
        <w:rPr>
          <w:rFonts w:ascii="Times New Roman" w:hAnsi="Times New Roman" w:cs="Times New Roman"/>
          <w:b/>
          <w:bCs/>
          <w:sz w:val="28"/>
          <w:szCs w:val="28"/>
        </w:rPr>
        <w:t xml:space="preserve">Тема 5. </w:t>
      </w:r>
      <w:r w:rsidR="003F6BCD" w:rsidRPr="00E74A1E">
        <w:rPr>
          <w:rFonts w:ascii="Times New Roman" w:hAnsi="Times New Roman" w:cs="Times New Roman"/>
          <w:b/>
          <w:color w:val="000000"/>
          <w:w w:val="0"/>
          <w:sz w:val="28"/>
          <w:szCs w:val="28"/>
        </w:rPr>
        <w:t>Время, часы, минуты</w:t>
      </w:r>
      <w:r w:rsidR="0075637A" w:rsidRPr="00E74A1E">
        <w:rPr>
          <w:rFonts w:ascii="Times New Roman" w:hAnsi="Times New Roman" w:cs="Times New Roman"/>
          <w:b/>
          <w:color w:val="000000"/>
          <w:w w:val="0"/>
          <w:sz w:val="28"/>
          <w:szCs w:val="28"/>
        </w:rPr>
        <w:t xml:space="preserve"> </w:t>
      </w:r>
      <w:r w:rsidR="0075637A" w:rsidRPr="00E74A1E">
        <w:rPr>
          <w:rFonts w:ascii="Times New Roman" w:hAnsi="Times New Roman" w:cs="Times New Roman"/>
          <w:b/>
          <w:bCs/>
          <w:sz w:val="28"/>
          <w:szCs w:val="28"/>
        </w:rPr>
        <w:t>(3 ч)</w:t>
      </w:r>
    </w:p>
    <w:p w:rsidR="003C1815" w:rsidRPr="00E74A1E" w:rsidRDefault="00283510" w:rsidP="00E74A1E">
      <w:pPr>
        <w:tabs>
          <w:tab w:val="left" w:pos="709"/>
        </w:tabs>
        <w:spacing w:after="0" w:line="240" w:lineRule="auto"/>
        <w:ind w:firstLine="45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74A1E">
        <w:rPr>
          <w:rFonts w:ascii="Times New Roman" w:hAnsi="Times New Roman" w:cs="Times New Roman"/>
          <w:b/>
          <w:bCs/>
          <w:sz w:val="28"/>
          <w:szCs w:val="28"/>
        </w:rPr>
        <w:t>Содержание темы</w:t>
      </w:r>
    </w:p>
    <w:p w:rsidR="003F6BCD" w:rsidRPr="00E74A1E" w:rsidRDefault="003F6BCD" w:rsidP="00E74A1E">
      <w:pPr>
        <w:suppressAutoHyphens/>
        <w:autoSpaceDE w:val="0"/>
        <w:autoSpaceDN w:val="0"/>
        <w:adjustRightInd w:val="0"/>
        <w:spacing w:line="240" w:lineRule="auto"/>
        <w:jc w:val="both"/>
        <w:rPr>
          <w:rFonts w:ascii="Times New Roman" w:eastAsia="PragmaticaCondC" w:hAnsi="Times New Roman" w:cs="Times New Roman"/>
          <w:b/>
          <w:sz w:val="28"/>
          <w:szCs w:val="28"/>
          <w:lang w:val="en-US"/>
        </w:rPr>
      </w:pPr>
      <w:r w:rsidRPr="00E74A1E">
        <w:rPr>
          <w:rFonts w:ascii="Times New Roman" w:eastAsia="Calibri" w:hAnsi="Times New Roman" w:cs="Times New Roman"/>
          <w:sz w:val="28"/>
          <w:szCs w:val="28"/>
          <w:lang w:eastAsia="ar-SA"/>
        </w:rPr>
        <w:t>Обозначение и выражение времени. Местоположение предметов, людей и животных. Ведени</w:t>
      </w:r>
      <w:r w:rsidR="00B9007A" w:rsidRPr="00E74A1E">
        <w:rPr>
          <w:rFonts w:ascii="Times New Roman" w:eastAsia="Calibri" w:hAnsi="Times New Roman" w:cs="Times New Roman"/>
          <w:sz w:val="28"/>
          <w:szCs w:val="28"/>
          <w:lang w:eastAsia="ar-SA"/>
        </w:rPr>
        <w:t>е</w:t>
      </w:r>
      <w:r w:rsidRPr="00E74A1E">
        <w:rPr>
          <w:rFonts w:ascii="Times New Roman" w:eastAsia="Calibri" w:hAnsi="Times New Roman" w:cs="Times New Roman"/>
          <w:sz w:val="28"/>
          <w:szCs w:val="28"/>
          <w:lang w:val="en-US" w:eastAsia="ar-SA"/>
        </w:rPr>
        <w:t xml:space="preserve"> </w:t>
      </w:r>
      <w:r w:rsidRPr="00E74A1E">
        <w:rPr>
          <w:rFonts w:ascii="Times New Roman" w:eastAsia="Calibri" w:hAnsi="Times New Roman" w:cs="Times New Roman"/>
          <w:sz w:val="28"/>
          <w:szCs w:val="28"/>
          <w:lang w:eastAsia="ar-SA"/>
        </w:rPr>
        <w:t>счета</w:t>
      </w:r>
      <w:r w:rsidRPr="00E74A1E">
        <w:rPr>
          <w:rFonts w:ascii="Times New Roman" w:eastAsia="PragmaticaCondC" w:hAnsi="Times New Roman" w:cs="Times New Roman"/>
          <w:b/>
          <w:sz w:val="28"/>
          <w:szCs w:val="28"/>
          <w:lang w:val="en-US"/>
        </w:rPr>
        <w:t>.</w:t>
      </w:r>
    </w:p>
    <w:p w:rsidR="00E552D0" w:rsidRPr="00E74A1E" w:rsidRDefault="00E552D0" w:rsidP="00E74A1E">
      <w:pPr>
        <w:tabs>
          <w:tab w:val="left" w:pos="709"/>
        </w:tabs>
        <w:spacing w:after="0" w:line="240" w:lineRule="auto"/>
        <w:ind w:firstLine="454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E74A1E">
        <w:rPr>
          <w:rFonts w:ascii="Times New Roman" w:hAnsi="Times New Roman" w:cs="Times New Roman"/>
          <w:b/>
          <w:sz w:val="28"/>
          <w:szCs w:val="28"/>
        </w:rPr>
        <w:t>Новые</w:t>
      </w:r>
      <w:r w:rsidRPr="00E74A1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</w:t>
      </w:r>
      <w:r w:rsidRPr="00E74A1E">
        <w:rPr>
          <w:rFonts w:ascii="Times New Roman" w:hAnsi="Times New Roman" w:cs="Times New Roman"/>
          <w:b/>
          <w:sz w:val="28"/>
          <w:szCs w:val="28"/>
        </w:rPr>
        <w:t>лексические</w:t>
      </w:r>
      <w:r w:rsidRPr="00E74A1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E74A1E">
        <w:rPr>
          <w:rFonts w:ascii="Times New Roman" w:hAnsi="Times New Roman" w:cs="Times New Roman"/>
          <w:b/>
          <w:sz w:val="28"/>
          <w:szCs w:val="28"/>
        </w:rPr>
        <w:t>единицы</w:t>
      </w:r>
      <w:r w:rsidRPr="00E74A1E">
        <w:rPr>
          <w:rFonts w:ascii="Times New Roman" w:hAnsi="Times New Roman" w:cs="Times New Roman"/>
          <w:b/>
          <w:sz w:val="28"/>
          <w:szCs w:val="28"/>
          <w:lang w:val="en-US"/>
        </w:rPr>
        <w:t xml:space="preserve">, </w:t>
      </w:r>
      <w:r w:rsidRPr="00E74A1E">
        <w:rPr>
          <w:rFonts w:ascii="Times New Roman" w:hAnsi="Times New Roman" w:cs="Times New Roman"/>
          <w:b/>
          <w:sz w:val="28"/>
          <w:szCs w:val="28"/>
        </w:rPr>
        <w:t>речевые</w:t>
      </w:r>
      <w:r w:rsidRPr="00E74A1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E74A1E">
        <w:rPr>
          <w:rFonts w:ascii="Times New Roman" w:hAnsi="Times New Roman" w:cs="Times New Roman"/>
          <w:b/>
          <w:sz w:val="28"/>
          <w:szCs w:val="28"/>
        </w:rPr>
        <w:t>образцы</w:t>
      </w:r>
    </w:p>
    <w:p w:rsidR="00E552D0" w:rsidRPr="00E74A1E" w:rsidRDefault="00E552D0" w:rsidP="00E74A1E">
      <w:pPr>
        <w:pStyle w:val="ad"/>
        <w:jc w:val="both"/>
        <w:rPr>
          <w:rFonts w:ascii="Times New Roman" w:hAnsi="Times New Roman"/>
          <w:sz w:val="28"/>
          <w:szCs w:val="28"/>
          <w:lang w:val="en-US"/>
        </w:rPr>
      </w:pPr>
      <w:r w:rsidRPr="00E74A1E">
        <w:rPr>
          <w:rFonts w:ascii="Times New Roman" w:hAnsi="Times New Roman"/>
          <w:sz w:val="28"/>
          <w:szCs w:val="28"/>
          <w:lang w:val="en-US"/>
        </w:rPr>
        <w:t xml:space="preserve">       </w:t>
      </w:r>
      <w:r w:rsidRPr="00E74A1E">
        <w:rPr>
          <w:rFonts w:ascii="Times New Roman" w:hAnsi="Times New Roman"/>
          <w:sz w:val="28"/>
          <w:szCs w:val="28"/>
        </w:rPr>
        <w:t>ЛЕ</w:t>
      </w:r>
      <w:r w:rsidRPr="00E74A1E">
        <w:rPr>
          <w:rFonts w:ascii="Times New Roman" w:hAnsi="Times New Roman"/>
          <w:sz w:val="28"/>
          <w:szCs w:val="28"/>
          <w:lang w:val="en-US"/>
        </w:rPr>
        <w:t xml:space="preserve">: they, one, two, three, four, six, seven, eight, eleven, twelve, boy, these, those, on, </w:t>
      </w:r>
      <w:r w:rsidRPr="00E74A1E">
        <w:rPr>
          <w:rFonts w:ascii="Times New Roman" w:hAnsi="Times New Roman"/>
          <w:sz w:val="28"/>
          <w:szCs w:val="28"/>
          <w:lang w:val="en-US"/>
        </w:rPr>
        <w:lastRenderedPageBreak/>
        <w:t>at, under, the, look, afternoon, too, his, her, its, our, their, my, your.</w:t>
      </w:r>
    </w:p>
    <w:p w:rsidR="00E552D0" w:rsidRPr="00E74A1E" w:rsidRDefault="00E552D0" w:rsidP="00E74A1E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E74A1E">
        <w:rPr>
          <w:rFonts w:ascii="Times New Roman" w:hAnsi="Times New Roman"/>
          <w:sz w:val="28"/>
          <w:szCs w:val="28"/>
          <w:lang w:val="en-US"/>
        </w:rPr>
        <w:t xml:space="preserve">      </w:t>
      </w:r>
      <w:r w:rsidRPr="00E74A1E">
        <w:rPr>
          <w:rFonts w:ascii="Times New Roman" w:hAnsi="Times New Roman"/>
          <w:sz w:val="28"/>
          <w:szCs w:val="28"/>
        </w:rPr>
        <w:t>РО</w:t>
      </w:r>
      <w:r w:rsidRPr="00E74A1E">
        <w:rPr>
          <w:rFonts w:ascii="Times New Roman" w:hAnsi="Times New Roman"/>
          <w:sz w:val="28"/>
          <w:szCs w:val="28"/>
          <w:lang w:val="en-US"/>
        </w:rPr>
        <w:t xml:space="preserve">: he is a pilot. They are pilots. Where is he/she? Where are they? Are they dogs or (are they) cats?  We see two big black dogs. </w:t>
      </w:r>
      <w:proofErr w:type="gramStart"/>
      <w:r w:rsidRPr="00E74A1E">
        <w:rPr>
          <w:rFonts w:ascii="Times New Roman" w:hAnsi="Times New Roman"/>
          <w:sz w:val="28"/>
          <w:szCs w:val="28"/>
          <w:lang w:val="en-US"/>
        </w:rPr>
        <w:t>These mugs/those mugs.</w:t>
      </w:r>
      <w:proofErr w:type="gramEnd"/>
      <w:r w:rsidRPr="00E74A1E">
        <w:rPr>
          <w:rFonts w:ascii="Times New Roman" w:hAnsi="Times New Roman"/>
          <w:sz w:val="28"/>
          <w:szCs w:val="28"/>
          <w:lang w:val="en-US"/>
        </w:rPr>
        <w:t xml:space="preserve"> What’s the time? What time is it? </w:t>
      </w:r>
      <w:proofErr w:type="gramStart"/>
      <w:r w:rsidRPr="00E74A1E">
        <w:rPr>
          <w:rFonts w:ascii="Times New Roman" w:hAnsi="Times New Roman"/>
          <w:sz w:val="28"/>
          <w:szCs w:val="28"/>
          <w:lang w:val="en-US"/>
        </w:rPr>
        <w:t>At… o’clock.</w:t>
      </w:r>
      <w:proofErr w:type="gramEnd"/>
      <w:r w:rsidRPr="00E74A1E">
        <w:rPr>
          <w:rFonts w:ascii="Times New Roman" w:hAnsi="Times New Roman"/>
          <w:sz w:val="28"/>
          <w:szCs w:val="28"/>
          <w:lang w:val="en-US"/>
        </w:rPr>
        <w:t xml:space="preserve"> Who are you/they? Who</w:t>
      </w:r>
      <w:r w:rsidRPr="00E74A1E">
        <w:rPr>
          <w:rFonts w:ascii="Times New Roman" w:hAnsi="Times New Roman"/>
          <w:sz w:val="28"/>
          <w:szCs w:val="28"/>
        </w:rPr>
        <w:t xml:space="preserve"> </w:t>
      </w:r>
      <w:r w:rsidRPr="00E74A1E">
        <w:rPr>
          <w:rFonts w:ascii="Times New Roman" w:hAnsi="Times New Roman"/>
          <w:sz w:val="28"/>
          <w:szCs w:val="28"/>
          <w:lang w:val="en-US"/>
        </w:rPr>
        <w:t>is</w:t>
      </w:r>
      <w:r w:rsidRPr="00E74A1E">
        <w:rPr>
          <w:rFonts w:ascii="Times New Roman" w:hAnsi="Times New Roman"/>
          <w:sz w:val="28"/>
          <w:szCs w:val="28"/>
        </w:rPr>
        <w:t xml:space="preserve"> </w:t>
      </w:r>
      <w:r w:rsidRPr="00E74A1E">
        <w:rPr>
          <w:rFonts w:ascii="Times New Roman" w:hAnsi="Times New Roman"/>
          <w:sz w:val="28"/>
          <w:szCs w:val="28"/>
          <w:lang w:val="en-US"/>
        </w:rPr>
        <w:t>he</w:t>
      </w:r>
      <w:r w:rsidRPr="00E74A1E">
        <w:rPr>
          <w:rFonts w:ascii="Times New Roman" w:hAnsi="Times New Roman"/>
          <w:sz w:val="28"/>
          <w:szCs w:val="28"/>
        </w:rPr>
        <w:t>/</w:t>
      </w:r>
      <w:r w:rsidRPr="00E74A1E">
        <w:rPr>
          <w:rFonts w:ascii="Times New Roman" w:hAnsi="Times New Roman"/>
          <w:sz w:val="28"/>
          <w:szCs w:val="28"/>
          <w:lang w:val="en-US"/>
        </w:rPr>
        <w:t>she</w:t>
      </w:r>
      <w:r w:rsidRPr="00E74A1E">
        <w:rPr>
          <w:rFonts w:ascii="Times New Roman" w:hAnsi="Times New Roman"/>
          <w:sz w:val="28"/>
          <w:szCs w:val="28"/>
        </w:rPr>
        <w:t xml:space="preserve">? </w:t>
      </w:r>
    </w:p>
    <w:p w:rsidR="001B24E7" w:rsidRDefault="001B24E7" w:rsidP="00E74A1E">
      <w:pPr>
        <w:suppressAutoHyphens/>
        <w:autoSpaceDE w:val="0"/>
        <w:autoSpaceDN w:val="0"/>
        <w:adjustRightInd w:val="0"/>
        <w:spacing w:line="240" w:lineRule="auto"/>
        <w:jc w:val="both"/>
        <w:rPr>
          <w:rFonts w:ascii="Times New Roman" w:eastAsia="PragmaticaCondC" w:hAnsi="Times New Roman" w:cs="Times New Roman"/>
          <w:b/>
          <w:sz w:val="28"/>
          <w:szCs w:val="28"/>
        </w:rPr>
      </w:pPr>
    </w:p>
    <w:p w:rsidR="003C1815" w:rsidRPr="00E74A1E" w:rsidRDefault="003C1815" w:rsidP="00E74A1E">
      <w:pPr>
        <w:suppressAutoHyphens/>
        <w:autoSpaceDE w:val="0"/>
        <w:autoSpaceDN w:val="0"/>
        <w:adjustRightInd w:val="0"/>
        <w:spacing w:line="240" w:lineRule="auto"/>
        <w:jc w:val="both"/>
        <w:rPr>
          <w:rFonts w:ascii="Times New Roman" w:eastAsia="PragmaticaCondC" w:hAnsi="Times New Roman" w:cs="Times New Roman"/>
          <w:b/>
          <w:sz w:val="28"/>
          <w:szCs w:val="28"/>
        </w:rPr>
      </w:pPr>
      <w:r w:rsidRPr="00E74A1E">
        <w:rPr>
          <w:rFonts w:ascii="Times New Roman" w:eastAsia="PragmaticaCondC" w:hAnsi="Times New Roman" w:cs="Times New Roman"/>
          <w:b/>
          <w:sz w:val="28"/>
          <w:szCs w:val="28"/>
        </w:rPr>
        <w:t>Т</w:t>
      </w:r>
      <w:r w:rsidR="003F6BCD" w:rsidRPr="00E74A1E">
        <w:rPr>
          <w:rFonts w:ascii="Times New Roman" w:eastAsia="PragmaticaCondC" w:hAnsi="Times New Roman" w:cs="Times New Roman"/>
          <w:b/>
          <w:sz w:val="28"/>
          <w:szCs w:val="28"/>
        </w:rPr>
        <w:t>ема 6. Цвета вокруг нас</w:t>
      </w:r>
      <w:r w:rsidR="0075637A" w:rsidRPr="00E74A1E">
        <w:rPr>
          <w:rFonts w:ascii="Times New Roman" w:eastAsia="PragmaticaCondC" w:hAnsi="Times New Roman" w:cs="Times New Roman"/>
          <w:b/>
          <w:sz w:val="28"/>
          <w:szCs w:val="28"/>
        </w:rPr>
        <w:t xml:space="preserve"> </w:t>
      </w:r>
      <w:r w:rsidR="0075637A" w:rsidRPr="00E74A1E">
        <w:rPr>
          <w:rFonts w:ascii="Times New Roman" w:hAnsi="Times New Roman" w:cs="Times New Roman"/>
          <w:b/>
          <w:bCs/>
          <w:sz w:val="28"/>
          <w:szCs w:val="28"/>
        </w:rPr>
        <w:t>(5 ч)</w:t>
      </w:r>
    </w:p>
    <w:p w:rsidR="00B9007A" w:rsidRPr="00E74A1E" w:rsidRDefault="00E552D0" w:rsidP="00E74A1E">
      <w:pPr>
        <w:suppressAutoHyphens/>
        <w:autoSpaceDE w:val="0"/>
        <w:autoSpaceDN w:val="0"/>
        <w:adjustRightInd w:val="0"/>
        <w:spacing w:line="240" w:lineRule="auto"/>
        <w:jc w:val="both"/>
        <w:rPr>
          <w:rFonts w:ascii="Times New Roman" w:eastAsia="PragmaticaCondC" w:hAnsi="Times New Roman" w:cs="Times New Roman"/>
          <w:b/>
          <w:sz w:val="28"/>
          <w:szCs w:val="28"/>
        </w:rPr>
      </w:pPr>
      <w:r w:rsidRPr="00E74A1E">
        <w:rPr>
          <w:rFonts w:ascii="Times New Roman" w:eastAsia="PragmaticaCondC" w:hAnsi="Times New Roman" w:cs="Times New Roman"/>
          <w:b/>
          <w:sz w:val="28"/>
          <w:szCs w:val="28"/>
        </w:rPr>
        <w:t xml:space="preserve">        </w:t>
      </w:r>
      <w:r w:rsidR="00B9007A" w:rsidRPr="00E74A1E">
        <w:rPr>
          <w:rFonts w:ascii="Times New Roman" w:eastAsia="PragmaticaCondC" w:hAnsi="Times New Roman" w:cs="Times New Roman"/>
          <w:b/>
          <w:sz w:val="28"/>
          <w:szCs w:val="28"/>
        </w:rPr>
        <w:t>Содержание темы</w:t>
      </w:r>
    </w:p>
    <w:p w:rsidR="00B9007A" w:rsidRPr="00E74A1E" w:rsidRDefault="00B9007A" w:rsidP="00E74A1E">
      <w:pPr>
        <w:suppressAutoHyphens/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E74A1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Основные цвета. Приветствие в разное время суток. Номера телефонов. Возраст человека. Качественные характеристики предметов. </w:t>
      </w:r>
    </w:p>
    <w:p w:rsidR="00E552D0" w:rsidRPr="00E74A1E" w:rsidRDefault="00E552D0" w:rsidP="00E74A1E">
      <w:pPr>
        <w:tabs>
          <w:tab w:val="left" w:pos="709"/>
        </w:tabs>
        <w:spacing w:after="0" w:line="240" w:lineRule="auto"/>
        <w:ind w:firstLine="454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E74A1E">
        <w:rPr>
          <w:rFonts w:ascii="Times New Roman" w:hAnsi="Times New Roman" w:cs="Times New Roman"/>
          <w:b/>
          <w:sz w:val="28"/>
          <w:szCs w:val="28"/>
        </w:rPr>
        <w:t>Новые</w:t>
      </w:r>
      <w:r w:rsidRPr="00E74A1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</w:t>
      </w:r>
      <w:r w:rsidRPr="00E74A1E">
        <w:rPr>
          <w:rFonts w:ascii="Times New Roman" w:hAnsi="Times New Roman" w:cs="Times New Roman"/>
          <w:b/>
          <w:sz w:val="28"/>
          <w:szCs w:val="28"/>
        </w:rPr>
        <w:t>лексические</w:t>
      </w:r>
      <w:r w:rsidRPr="00E74A1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E74A1E">
        <w:rPr>
          <w:rFonts w:ascii="Times New Roman" w:hAnsi="Times New Roman" w:cs="Times New Roman"/>
          <w:b/>
          <w:sz w:val="28"/>
          <w:szCs w:val="28"/>
        </w:rPr>
        <w:t>единицы</w:t>
      </w:r>
      <w:r w:rsidRPr="00E74A1E">
        <w:rPr>
          <w:rFonts w:ascii="Times New Roman" w:hAnsi="Times New Roman" w:cs="Times New Roman"/>
          <w:b/>
          <w:sz w:val="28"/>
          <w:szCs w:val="28"/>
          <w:lang w:val="en-US"/>
        </w:rPr>
        <w:t xml:space="preserve">, </w:t>
      </w:r>
      <w:r w:rsidRPr="00E74A1E">
        <w:rPr>
          <w:rFonts w:ascii="Times New Roman" w:hAnsi="Times New Roman" w:cs="Times New Roman"/>
          <w:b/>
          <w:sz w:val="28"/>
          <w:szCs w:val="28"/>
        </w:rPr>
        <w:t>речевые</w:t>
      </w:r>
      <w:r w:rsidRPr="00E74A1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E74A1E">
        <w:rPr>
          <w:rFonts w:ascii="Times New Roman" w:hAnsi="Times New Roman" w:cs="Times New Roman"/>
          <w:b/>
          <w:sz w:val="28"/>
          <w:szCs w:val="28"/>
        </w:rPr>
        <w:t>образцы</w:t>
      </w:r>
    </w:p>
    <w:p w:rsidR="00E552D0" w:rsidRPr="00E74A1E" w:rsidRDefault="00E552D0" w:rsidP="00E74A1E">
      <w:pPr>
        <w:pStyle w:val="ad"/>
        <w:jc w:val="both"/>
        <w:rPr>
          <w:rFonts w:ascii="Times New Roman" w:hAnsi="Times New Roman"/>
          <w:sz w:val="28"/>
          <w:szCs w:val="28"/>
          <w:lang w:val="en-US"/>
        </w:rPr>
      </w:pPr>
      <w:r w:rsidRPr="00E74A1E">
        <w:rPr>
          <w:rFonts w:ascii="Times New Roman" w:hAnsi="Times New Roman"/>
          <w:sz w:val="28"/>
          <w:szCs w:val="28"/>
          <w:lang w:val="en-US"/>
        </w:rPr>
        <w:t xml:space="preserve">       </w:t>
      </w:r>
      <w:r w:rsidRPr="00E74A1E">
        <w:rPr>
          <w:rFonts w:ascii="Times New Roman" w:hAnsi="Times New Roman"/>
          <w:sz w:val="28"/>
          <w:szCs w:val="28"/>
        </w:rPr>
        <w:t>ЛЕ</w:t>
      </w:r>
      <w:r w:rsidRPr="00E74A1E">
        <w:rPr>
          <w:rFonts w:ascii="Times New Roman" w:hAnsi="Times New Roman"/>
          <w:sz w:val="28"/>
          <w:szCs w:val="28"/>
          <w:lang w:val="en-US"/>
        </w:rPr>
        <w:t>: very, have/has, now, grey, blue, white, purple,  dark blue, brown, yellow, color, thirteen, fourteen, fifteen, sixteen, seventeen, eighteen, nineteen, twenty.</w:t>
      </w:r>
    </w:p>
    <w:p w:rsidR="00E552D0" w:rsidRPr="00E74A1E" w:rsidRDefault="00E552D0" w:rsidP="00E74A1E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E74A1E">
        <w:rPr>
          <w:rFonts w:ascii="Times New Roman" w:hAnsi="Times New Roman"/>
          <w:sz w:val="28"/>
          <w:szCs w:val="28"/>
          <w:lang w:val="en-US"/>
        </w:rPr>
        <w:t xml:space="preserve">      </w:t>
      </w:r>
      <w:r w:rsidRPr="00E74A1E">
        <w:rPr>
          <w:rFonts w:ascii="Times New Roman" w:hAnsi="Times New Roman"/>
          <w:sz w:val="28"/>
          <w:szCs w:val="28"/>
        </w:rPr>
        <w:t>РО</w:t>
      </w:r>
      <w:r w:rsidRPr="00E74A1E">
        <w:rPr>
          <w:rFonts w:ascii="Times New Roman" w:hAnsi="Times New Roman"/>
          <w:sz w:val="28"/>
          <w:szCs w:val="28"/>
          <w:lang w:val="en-US"/>
        </w:rPr>
        <w:t xml:space="preserve">: What’s your telephone number? How old is/are…? What </w:t>
      </w:r>
      <w:proofErr w:type="spellStart"/>
      <w:r w:rsidRPr="00E74A1E">
        <w:rPr>
          <w:rFonts w:ascii="Times New Roman" w:hAnsi="Times New Roman"/>
          <w:sz w:val="28"/>
          <w:szCs w:val="28"/>
          <w:lang w:val="en-US"/>
        </w:rPr>
        <w:t>colour</w:t>
      </w:r>
      <w:proofErr w:type="spellEnd"/>
      <w:r w:rsidRPr="00E74A1E">
        <w:rPr>
          <w:rFonts w:ascii="Times New Roman" w:hAnsi="Times New Roman"/>
          <w:sz w:val="28"/>
          <w:szCs w:val="28"/>
          <w:lang w:val="en-US"/>
        </w:rPr>
        <w:t xml:space="preserve"> is/are…? Noun</w:t>
      </w:r>
      <w:r w:rsidRPr="00E74A1E">
        <w:rPr>
          <w:rFonts w:ascii="Times New Roman" w:hAnsi="Times New Roman"/>
          <w:sz w:val="28"/>
          <w:szCs w:val="28"/>
        </w:rPr>
        <w:t xml:space="preserve"> + </w:t>
      </w:r>
      <w:proofErr w:type="spellStart"/>
      <w:r w:rsidRPr="00E74A1E">
        <w:rPr>
          <w:rFonts w:ascii="Times New Roman" w:hAnsi="Times New Roman"/>
          <w:sz w:val="28"/>
          <w:szCs w:val="28"/>
          <w:lang w:val="en-US"/>
        </w:rPr>
        <w:t>adj</w:t>
      </w:r>
      <w:proofErr w:type="spellEnd"/>
      <w:r w:rsidRPr="00E74A1E">
        <w:rPr>
          <w:rFonts w:ascii="Times New Roman" w:hAnsi="Times New Roman"/>
          <w:sz w:val="28"/>
          <w:szCs w:val="28"/>
        </w:rPr>
        <w:t xml:space="preserve"> (</w:t>
      </w:r>
      <w:r w:rsidRPr="00E74A1E">
        <w:rPr>
          <w:rFonts w:ascii="Times New Roman" w:hAnsi="Times New Roman"/>
          <w:sz w:val="28"/>
          <w:szCs w:val="28"/>
          <w:lang w:val="en-US"/>
        </w:rPr>
        <w:t>This</w:t>
      </w:r>
      <w:r w:rsidRPr="00E74A1E">
        <w:rPr>
          <w:rFonts w:ascii="Times New Roman" w:hAnsi="Times New Roman"/>
          <w:sz w:val="28"/>
          <w:szCs w:val="28"/>
        </w:rPr>
        <w:t xml:space="preserve"> </w:t>
      </w:r>
      <w:r w:rsidRPr="00E74A1E">
        <w:rPr>
          <w:rFonts w:ascii="Times New Roman" w:hAnsi="Times New Roman"/>
          <w:sz w:val="28"/>
          <w:szCs w:val="28"/>
          <w:lang w:val="en-US"/>
        </w:rPr>
        <w:t>pen</w:t>
      </w:r>
      <w:r w:rsidRPr="00E74A1E">
        <w:rPr>
          <w:rFonts w:ascii="Times New Roman" w:hAnsi="Times New Roman"/>
          <w:sz w:val="28"/>
          <w:szCs w:val="28"/>
        </w:rPr>
        <w:t xml:space="preserve"> </w:t>
      </w:r>
      <w:r w:rsidRPr="00E74A1E">
        <w:rPr>
          <w:rFonts w:ascii="Times New Roman" w:hAnsi="Times New Roman"/>
          <w:sz w:val="28"/>
          <w:szCs w:val="28"/>
          <w:lang w:val="en-US"/>
        </w:rPr>
        <w:t>is</w:t>
      </w:r>
      <w:r w:rsidRPr="00E74A1E">
        <w:rPr>
          <w:rFonts w:ascii="Times New Roman" w:hAnsi="Times New Roman"/>
          <w:sz w:val="28"/>
          <w:szCs w:val="28"/>
        </w:rPr>
        <w:t xml:space="preserve"> </w:t>
      </w:r>
      <w:r w:rsidRPr="00E74A1E">
        <w:rPr>
          <w:rFonts w:ascii="Times New Roman" w:hAnsi="Times New Roman"/>
          <w:sz w:val="28"/>
          <w:szCs w:val="28"/>
          <w:lang w:val="en-US"/>
        </w:rPr>
        <w:t>red</w:t>
      </w:r>
      <w:r w:rsidRPr="00E74A1E">
        <w:rPr>
          <w:rFonts w:ascii="Times New Roman" w:hAnsi="Times New Roman"/>
          <w:sz w:val="28"/>
          <w:szCs w:val="28"/>
        </w:rPr>
        <w:t>.)</w:t>
      </w:r>
    </w:p>
    <w:p w:rsidR="001B24E7" w:rsidRDefault="001B24E7" w:rsidP="00E74A1E">
      <w:pPr>
        <w:suppressAutoHyphens/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:rsidR="00B9007A" w:rsidRPr="00E74A1E" w:rsidRDefault="00B9007A" w:rsidP="00E74A1E">
      <w:pPr>
        <w:suppressAutoHyphens/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E74A1E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Тема 7. Празднование дня рождения</w:t>
      </w:r>
      <w:r w:rsidR="0075637A" w:rsidRPr="00E74A1E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</w:t>
      </w:r>
      <w:r w:rsidR="0075637A" w:rsidRPr="00E74A1E">
        <w:rPr>
          <w:rFonts w:ascii="Times New Roman" w:hAnsi="Times New Roman" w:cs="Times New Roman"/>
          <w:b/>
          <w:bCs/>
          <w:sz w:val="28"/>
          <w:szCs w:val="28"/>
        </w:rPr>
        <w:t>(4 ч)</w:t>
      </w:r>
    </w:p>
    <w:p w:rsidR="00B9007A" w:rsidRPr="00E74A1E" w:rsidRDefault="00E552D0" w:rsidP="00E74A1E">
      <w:pPr>
        <w:suppressAutoHyphens/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E74A1E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      </w:t>
      </w:r>
      <w:r w:rsidR="00B9007A" w:rsidRPr="00E74A1E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Содержание темы</w:t>
      </w:r>
    </w:p>
    <w:p w:rsidR="00B9007A" w:rsidRPr="00E74A1E" w:rsidRDefault="00B9007A" w:rsidP="00E74A1E">
      <w:pPr>
        <w:suppressAutoHyphens/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E74A1E">
        <w:rPr>
          <w:rFonts w:ascii="Times New Roman" w:eastAsia="Calibri" w:hAnsi="Times New Roman" w:cs="Times New Roman"/>
          <w:sz w:val="28"/>
          <w:szCs w:val="28"/>
          <w:lang w:eastAsia="ar-SA"/>
        </w:rPr>
        <w:t>Семейный праздник. Описание внешности. Контрастирующие характеристики людей и предметов. Жизнь на ферме. Выражение категории отсутствия обладания.</w:t>
      </w:r>
    </w:p>
    <w:p w:rsidR="00E552D0" w:rsidRPr="00E74A1E" w:rsidRDefault="00E552D0" w:rsidP="00E74A1E">
      <w:pPr>
        <w:tabs>
          <w:tab w:val="left" w:pos="709"/>
        </w:tabs>
        <w:spacing w:after="0" w:line="240" w:lineRule="auto"/>
        <w:ind w:firstLine="45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4A1E">
        <w:rPr>
          <w:rFonts w:ascii="Times New Roman" w:hAnsi="Times New Roman" w:cs="Times New Roman"/>
          <w:b/>
          <w:sz w:val="28"/>
          <w:szCs w:val="28"/>
        </w:rPr>
        <w:t>Новые  лексические единицы, речевые образцы</w:t>
      </w:r>
    </w:p>
    <w:p w:rsidR="00E552D0" w:rsidRPr="00E74A1E" w:rsidRDefault="00E552D0" w:rsidP="00E74A1E">
      <w:pPr>
        <w:pStyle w:val="ad"/>
        <w:jc w:val="both"/>
        <w:rPr>
          <w:rFonts w:ascii="Times New Roman" w:hAnsi="Times New Roman"/>
          <w:sz w:val="28"/>
          <w:szCs w:val="28"/>
          <w:lang w:val="en-US"/>
        </w:rPr>
      </w:pPr>
      <w:r w:rsidRPr="00E74A1E">
        <w:rPr>
          <w:rFonts w:ascii="Times New Roman" w:hAnsi="Times New Roman"/>
          <w:sz w:val="28"/>
          <w:szCs w:val="28"/>
        </w:rPr>
        <w:t xml:space="preserve">        ЛЕ</w:t>
      </w:r>
      <w:r w:rsidRPr="00E74A1E">
        <w:rPr>
          <w:rFonts w:ascii="Times New Roman" w:hAnsi="Times New Roman"/>
          <w:sz w:val="28"/>
          <w:szCs w:val="28"/>
          <w:lang w:val="en-US"/>
        </w:rPr>
        <w:t>:Week, Sunday, Monday, Tuesday, Wednesday, Thursday, Friday, Saturday, teacher.</w:t>
      </w:r>
    </w:p>
    <w:p w:rsidR="00E552D0" w:rsidRPr="00E74A1E" w:rsidRDefault="00E552D0" w:rsidP="00E74A1E">
      <w:pPr>
        <w:pStyle w:val="ad"/>
        <w:jc w:val="both"/>
        <w:rPr>
          <w:rFonts w:ascii="Times New Roman" w:hAnsi="Times New Roman"/>
          <w:sz w:val="28"/>
          <w:szCs w:val="28"/>
          <w:lang w:val="en-US"/>
        </w:rPr>
      </w:pPr>
      <w:r w:rsidRPr="00E74A1E">
        <w:rPr>
          <w:rFonts w:ascii="Times New Roman" w:hAnsi="Times New Roman"/>
          <w:sz w:val="28"/>
          <w:szCs w:val="28"/>
          <w:lang w:val="en-US"/>
        </w:rPr>
        <w:t xml:space="preserve">        </w:t>
      </w:r>
      <w:r w:rsidRPr="00E74A1E">
        <w:rPr>
          <w:rFonts w:ascii="Times New Roman" w:hAnsi="Times New Roman"/>
          <w:sz w:val="28"/>
          <w:szCs w:val="28"/>
        </w:rPr>
        <w:t>РО</w:t>
      </w:r>
      <w:r w:rsidRPr="00E74A1E">
        <w:rPr>
          <w:rFonts w:ascii="Times New Roman" w:hAnsi="Times New Roman"/>
          <w:sz w:val="28"/>
          <w:szCs w:val="28"/>
          <w:lang w:val="en-US"/>
        </w:rPr>
        <w:t xml:space="preserve">: have/has + no + noun (I have no pets.) (not) very + </w:t>
      </w:r>
      <w:proofErr w:type="spellStart"/>
      <w:r w:rsidRPr="00E74A1E">
        <w:rPr>
          <w:rFonts w:ascii="Times New Roman" w:hAnsi="Times New Roman"/>
          <w:sz w:val="28"/>
          <w:szCs w:val="28"/>
          <w:lang w:val="en-US"/>
        </w:rPr>
        <w:t>adj</w:t>
      </w:r>
      <w:proofErr w:type="spellEnd"/>
      <w:r w:rsidRPr="00E74A1E">
        <w:rPr>
          <w:rFonts w:ascii="Times New Roman" w:hAnsi="Times New Roman"/>
          <w:sz w:val="28"/>
          <w:szCs w:val="28"/>
          <w:lang w:val="en-US"/>
        </w:rPr>
        <w:t xml:space="preserve"> (very good)</w:t>
      </w:r>
    </w:p>
    <w:p w:rsidR="001B24E7" w:rsidRDefault="001B24E7" w:rsidP="00E74A1E">
      <w:pPr>
        <w:suppressAutoHyphens/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:rsidR="00B9007A" w:rsidRPr="00E74A1E" w:rsidRDefault="00B9007A" w:rsidP="00E74A1E">
      <w:pPr>
        <w:suppressAutoHyphens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bCs/>
          <w:color w:val="000000"/>
          <w:w w:val="0"/>
          <w:sz w:val="28"/>
          <w:szCs w:val="28"/>
        </w:rPr>
      </w:pPr>
      <w:r w:rsidRPr="00E74A1E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Тема 8. </w:t>
      </w:r>
      <w:r w:rsidRPr="00E74A1E">
        <w:rPr>
          <w:rFonts w:ascii="Times New Roman" w:hAnsi="Times New Roman" w:cs="Times New Roman"/>
          <w:b/>
          <w:bCs/>
          <w:color w:val="000000"/>
          <w:w w:val="0"/>
          <w:sz w:val="28"/>
          <w:szCs w:val="28"/>
        </w:rPr>
        <w:t>Человек и его дом</w:t>
      </w:r>
      <w:r w:rsidR="0075637A" w:rsidRPr="00E74A1E">
        <w:rPr>
          <w:rFonts w:ascii="Times New Roman" w:hAnsi="Times New Roman" w:cs="Times New Roman"/>
          <w:b/>
          <w:bCs/>
          <w:color w:val="000000"/>
          <w:w w:val="0"/>
          <w:sz w:val="28"/>
          <w:szCs w:val="28"/>
        </w:rPr>
        <w:t xml:space="preserve"> </w:t>
      </w:r>
      <w:r w:rsidR="0075637A" w:rsidRPr="00E74A1E">
        <w:rPr>
          <w:rFonts w:ascii="Times New Roman" w:hAnsi="Times New Roman" w:cs="Times New Roman"/>
          <w:b/>
          <w:bCs/>
          <w:sz w:val="28"/>
          <w:szCs w:val="28"/>
        </w:rPr>
        <w:t>(4 ч)</w:t>
      </w:r>
    </w:p>
    <w:p w:rsidR="00B9007A" w:rsidRPr="00E74A1E" w:rsidRDefault="00E552D0" w:rsidP="00E74A1E">
      <w:pPr>
        <w:suppressAutoHyphens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bCs/>
          <w:color w:val="000000"/>
          <w:w w:val="0"/>
          <w:sz w:val="28"/>
          <w:szCs w:val="28"/>
        </w:rPr>
      </w:pPr>
      <w:r w:rsidRPr="00E74A1E">
        <w:rPr>
          <w:rFonts w:ascii="Times New Roman" w:hAnsi="Times New Roman" w:cs="Times New Roman"/>
          <w:b/>
          <w:bCs/>
          <w:color w:val="000000"/>
          <w:w w:val="0"/>
          <w:sz w:val="28"/>
          <w:szCs w:val="28"/>
        </w:rPr>
        <w:t xml:space="preserve">       </w:t>
      </w:r>
      <w:r w:rsidR="00B9007A" w:rsidRPr="00E74A1E">
        <w:rPr>
          <w:rFonts w:ascii="Times New Roman" w:hAnsi="Times New Roman" w:cs="Times New Roman"/>
          <w:b/>
          <w:bCs/>
          <w:color w:val="000000"/>
          <w:w w:val="0"/>
          <w:sz w:val="28"/>
          <w:szCs w:val="28"/>
        </w:rPr>
        <w:t>Содержание темы</w:t>
      </w:r>
    </w:p>
    <w:p w:rsidR="00B9007A" w:rsidRPr="00E74A1E" w:rsidRDefault="00B9007A" w:rsidP="00E74A1E">
      <w:pPr>
        <w:suppressAutoHyphens/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E74A1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Профессии и занятия людей. Повседневные занятия людей. Домашние питомцы. Денежные единицы Великобритании, США и России. </w:t>
      </w:r>
      <w:r w:rsidR="009B18AE" w:rsidRPr="00E74A1E">
        <w:rPr>
          <w:rFonts w:ascii="Times New Roman" w:eastAsia="Calibri" w:hAnsi="Times New Roman" w:cs="Times New Roman"/>
          <w:sz w:val="28"/>
          <w:szCs w:val="28"/>
          <w:lang w:eastAsia="ar-SA"/>
        </w:rPr>
        <w:t>Самочувствие человека. Описание жилища.</w:t>
      </w:r>
    </w:p>
    <w:p w:rsidR="00E552D0" w:rsidRPr="00E74A1E" w:rsidRDefault="00E552D0" w:rsidP="00E74A1E">
      <w:pPr>
        <w:tabs>
          <w:tab w:val="left" w:pos="709"/>
        </w:tabs>
        <w:spacing w:after="0" w:line="240" w:lineRule="auto"/>
        <w:ind w:firstLine="454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E74A1E">
        <w:rPr>
          <w:rFonts w:ascii="Times New Roman" w:hAnsi="Times New Roman" w:cs="Times New Roman"/>
          <w:b/>
          <w:sz w:val="28"/>
          <w:szCs w:val="28"/>
        </w:rPr>
        <w:t>Новые</w:t>
      </w:r>
      <w:r w:rsidRPr="00E74A1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</w:t>
      </w:r>
      <w:r w:rsidRPr="00E74A1E">
        <w:rPr>
          <w:rFonts w:ascii="Times New Roman" w:hAnsi="Times New Roman" w:cs="Times New Roman"/>
          <w:b/>
          <w:sz w:val="28"/>
          <w:szCs w:val="28"/>
        </w:rPr>
        <w:t>лексические</w:t>
      </w:r>
      <w:r w:rsidRPr="00E74A1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E74A1E">
        <w:rPr>
          <w:rFonts w:ascii="Times New Roman" w:hAnsi="Times New Roman" w:cs="Times New Roman"/>
          <w:b/>
          <w:sz w:val="28"/>
          <w:szCs w:val="28"/>
        </w:rPr>
        <w:t>единицы</w:t>
      </w:r>
      <w:r w:rsidRPr="00E74A1E">
        <w:rPr>
          <w:rFonts w:ascii="Times New Roman" w:hAnsi="Times New Roman" w:cs="Times New Roman"/>
          <w:b/>
          <w:sz w:val="28"/>
          <w:szCs w:val="28"/>
          <w:lang w:val="en-US"/>
        </w:rPr>
        <w:t xml:space="preserve">, </w:t>
      </w:r>
      <w:r w:rsidRPr="00E74A1E">
        <w:rPr>
          <w:rFonts w:ascii="Times New Roman" w:hAnsi="Times New Roman" w:cs="Times New Roman"/>
          <w:b/>
          <w:sz w:val="28"/>
          <w:szCs w:val="28"/>
        </w:rPr>
        <w:t>речевые</w:t>
      </w:r>
      <w:r w:rsidRPr="00E74A1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E74A1E">
        <w:rPr>
          <w:rFonts w:ascii="Times New Roman" w:hAnsi="Times New Roman" w:cs="Times New Roman"/>
          <w:b/>
          <w:sz w:val="28"/>
          <w:szCs w:val="28"/>
        </w:rPr>
        <w:t>образцы</w:t>
      </w:r>
    </w:p>
    <w:p w:rsidR="00E552D0" w:rsidRPr="00E74A1E" w:rsidRDefault="00E552D0" w:rsidP="00E74A1E">
      <w:pPr>
        <w:pStyle w:val="ad"/>
        <w:jc w:val="both"/>
        <w:rPr>
          <w:rFonts w:ascii="Times New Roman" w:hAnsi="Times New Roman"/>
          <w:sz w:val="28"/>
          <w:szCs w:val="28"/>
          <w:lang w:val="en-US"/>
        </w:rPr>
      </w:pPr>
      <w:r w:rsidRPr="00E74A1E">
        <w:rPr>
          <w:rFonts w:ascii="Times New Roman" w:hAnsi="Times New Roman"/>
          <w:sz w:val="28"/>
          <w:szCs w:val="28"/>
          <w:lang w:val="en-US"/>
        </w:rPr>
        <w:t xml:space="preserve">       </w:t>
      </w:r>
      <w:r w:rsidRPr="00E74A1E">
        <w:rPr>
          <w:rFonts w:ascii="Times New Roman" w:hAnsi="Times New Roman"/>
          <w:sz w:val="28"/>
          <w:szCs w:val="28"/>
        </w:rPr>
        <w:t>ЛЕ</w:t>
      </w:r>
      <w:r w:rsidRPr="00E74A1E">
        <w:rPr>
          <w:rFonts w:ascii="Times New Roman" w:hAnsi="Times New Roman"/>
          <w:sz w:val="28"/>
          <w:szCs w:val="28"/>
          <w:lang w:val="en-US"/>
        </w:rPr>
        <w:t>: mouse, cloud, house, blouse, count, hot, hungry, sick,  thirsty, tired, spell, doctor, farmer, reader, runner, player, painter, speaker, singer.</w:t>
      </w:r>
    </w:p>
    <w:p w:rsidR="00E552D0" w:rsidRPr="00E74A1E" w:rsidRDefault="00E552D0" w:rsidP="00E74A1E">
      <w:pPr>
        <w:pStyle w:val="ad"/>
        <w:jc w:val="both"/>
        <w:rPr>
          <w:rFonts w:ascii="Times New Roman" w:hAnsi="Times New Roman"/>
          <w:sz w:val="28"/>
          <w:szCs w:val="28"/>
          <w:lang w:val="en-US"/>
        </w:rPr>
      </w:pPr>
      <w:r w:rsidRPr="00E74A1E">
        <w:rPr>
          <w:rFonts w:ascii="Times New Roman" w:hAnsi="Times New Roman"/>
          <w:sz w:val="28"/>
          <w:szCs w:val="28"/>
          <w:lang w:val="en-US"/>
        </w:rPr>
        <w:t xml:space="preserve">       </w:t>
      </w:r>
      <w:r w:rsidRPr="00E74A1E">
        <w:rPr>
          <w:rFonts w:ascii="Times New Roman" w:hAnsi="Times New Roman"/>
          <w:sz w:val="28"/>
          <w:szCs w:val="28"/>
        </w:rPr>
        <w:t>РО</w:t>
      </w:r>
      <w:r w:rsidRPr="00E74A1E">
        <w:rPr>
          <w:rFonts w:ascii="Times New Roman" w:hAnsi="Times New Roman"/>
          <w:sz w:val="28"/>
          <w:szCs w:val="28"/>
          <w:lang w:val="en-US"/>
        </w:rPr>
        <w:t xml:space="preserve">: what’s the matter? I’m + </w:t>
      </w:r>
      <w:proofErr w:type="spellStart"/>
      <w:r w:rsidRPr="00E74A1E">
        <w:rPr>
          <w:rFonts w:ascii="Times New Roman" w:hAnsi="Times New Roman"/>
          <w:sz w:val="28"/>
          <w:szCs w:val="28"/>
          <w:lang w:val="en-US"/>
        </w:rPr>
        <w:t>adj</w:t>
      </w:r>
      <w:proofErr w:type="spellEnd"/>
    </w:p>
    <w:p w:rsidR="00E552D0" w:rsidRPr="00E74A1E" w:rsidRDefault="00E552D0" w:rsidP="00E74A1E">
      <w:pPr>
        <w:suppressAutoHyphens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74A1E">
        <w:rPr>
          <w:rFonts w:ascii="Times New Roman" w:hAnsi="Times New Roman" w:cs="Times New Roman"/>
          <w:sz w:val="28"/>
          <w:szCs w:val="28"/>
          <w:lang w:val="en-US"/>
        </w:rPr>
        <w:t xml:space="preserve">He/she is + </w:t>
      </w:r>
      <w:proofErr w:type="spellStart"/>
      <w:r w:rsidRPr="00E74A1E">
        <w:rPr>
          <w:rFonts w:ascii="Times New Roman" w:hAnsi="Times New Roman" w:cs="Times New Roman"/>
          <w:sz w:val="28"/>
          <w:szCs w:val="28"/>
          <w:lang w:val="en-US"/>
        </w:rPr>
        <w:t>adj</w:t>
      </w:r>
      <w:proofErr w:type="spellEnd"/>
      <w:r w:rsidRPr="00E74A1E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proofErr w:type="spellStart"/>
      <w:r w:rsidRPr="00E74A1E">
        <w:rPr>
          <w:rFonts w:ascii="Times New Roman" w:hAnsi="Times New Roman" w:cs="Times New Roman"/>
          <w:sz w:val="28"/>
          <w:szCs w:val="28"/>
        </w:rPr>
        <w:t>длявыражениясостояния</w:t>
      </w:r>
      <w:proofErr w:type="spellEnd"/>
      <w:r w:rsidRPr="00E74A1E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proofErr w:type="gramStart"/>
      <w:r w:rsidRPr="00E74A1E">
        <w:rPr>
          <w:rFonts w:ascii="Times New Roman" w:hAnsi="Times New Roman" w:cs="Times New Roman"/>
          <w:sz w:val="28"/>
          <w:szCs w:val="28"/>
          <w:lang w:val="en-US"/>
        </w:rPr>
        <w:t>are</w:t>
      </w:r>
      <w:proofErr w:type="gramEnd"/>
      <w:r w:rsidRPr="00E74A1E">
        <w:rPr>
          <w:rFonts w:ascii="Times New Roman" w:hAnsi="Times New Roman" w:cs="Times New Roman"/>
          <w:sz w:val="28"/>
          <w:szCs w:val="28"/>
          <w:lang w:val="en-US"/>
        </w:rPr>
        <w:t xml:space="preserve"> you + </w:t>
      </w:r>
      <w:proofErr w:type="spellStart"/>
      <w:r w:rsidRPr="00E74A1E">
        <w:rPr>
          <w:rFonts w:ascii="Times New Roman" w:hAnsi="Times New Roman" w:cs="Times New Roman"/>
          <w:sz w:val="28"/>
          <w:szCs w:val="28"/>
          <w:lang w:val="en-US"/>
        </w:rPr>
        <w:t>adj</w:t>
      </w:r>
      <w:proofErr w:type="spellEnd"/>
      <w:r w:rsidRPr="00E74A1E">
        <w:rPr>
          <w:rFonts w:ascii="Times New Roman" w:hAnsi="Times New Roman" w:cs="Times New Roman"/>
          <w:sz w:val="28"/>
          <w:szCs w:val="28"/>
          <w:lang w:val="en-US"/>
        </w:rPr>
        <w:t>….?</w:t>
      </w:r>
    </w:p>
    <w:p w:rsidR="00E552D0" w:rsidRPr="00E74A1E" w:rsidRDefault="00E552D0" w:rsidP="001B24E7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4A1E">
        <w:rPr>
          <w:rFonts w:ascii="Times New Roman" w:hAnsi="Times New Roman" w:cs="Times New Roman"/>
          <w:b/>
          <w:sz w:val="28"/>
          <w:szCs w:val="28"/>
        </w:rPr>
        <w:t xml:space="preserve">Требования у уровню подготовки </w:t>
      </w:r>
      <w:proofErr w:type="gramStart"/>
      <w:r w:rsidRPr="00E74A1E"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 w:rsidRPr="00E74A1E">
        <w:rPr>
          <w:rFonts w:ascii="Times New Roman" w:hAnsi="Times New Roman" w:cs="Times New Roman"/>
          <w:b/>
          <w:sz w:val="28"/>
          <w:szCs w:val="28"/>
        </w:rPr>
        <w:t xml:space="preserve"> 8 класса</w:t>
      </w:r>
      <w:r w:rsidR="004A267F" w:rsidRPr="00E74A1E">
        <w:rPr>
          <w:rFonts w:ascii="Times New Roman" w:hAnsi="Times New Roman" w:cs="Times New Roman"/>
          <w:b/>
          <w:sz w:val="28"/>
          <w:szCs w:val="28"/>
        </w:rPr>
        <w:t xml:space="preserve"> на первом этапе.</w:t>
      </w:r>
    </w:p>
    <w:p w:rsidR="004A267F" w:rsidRPr="001B24E7" w:rsidRDefault="004A267F" w:rsidP="00E74A1E">
      <w:pPr>
        <w:pStyle w:val="af0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1B24E7">
        <w:rPr>
          <w:b/>
          <w:color w:val="000000"/>
          <w:sz w:val="28"/>
          <w:szCs w:val="28"/>
        </w:rPr>
        <w:t>В результате изучения английского языка ученик научится:</w:t>
      </w:r>
    </w:p>
    <w:p w:rsidR="004A267F" w:rsidRPr="00E74A1E" w:rsidRDefault="00387E46" w:rsidP="00E74A1E">
      <w:pPr>
        <w:pStyle w:val="af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74A1E">
        <w:rPr>
          <w:color w:val="000000"/>
          <w:sz w:val="28"/>
          <w:szCs w:val="28"/>
        </w:rPr>
        <w:t>-</w:t>
      </w:r>
      <w:r w:rsidR="004A267F" w:rsidRPr="00E74A1E">
        <w:rPr>
          <w:color w:val="000000"/>
          <w:sz w:val="28"/>
          <w:szCs w:val="28"/>
        </w:rPr>
        <w:t xml:space="preserve"> чтению основных буквосочетаний, звукам английского языка;</w:t>
      </w:r>
    </w:p>
    <w:p w:rsidR="004A267F" w:rsidRPr="00E74A1E" w:rsidRDefault="00387E46" w:rsidP="00E74A1E">
      <w:pPr>
        <w:pStyle w:val="af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74A1E">
        <w:rPr>
          <w:color w:val="000000"/>
          <w:sz w:val="28"/>
          <w:szCs w:val="28"/>
        </w:rPr>
        <w:t>-</w:t>
      </w:r>
      <w:r w:rsidR="004A267F" w:rsidRPr="00E74A1E">
        <w:rPr>
          <w:color w:val="000000"/>
          <w:sz w:val="28"/>
          <w:szCs w:val="28"/>
        </w:rPr>
        <w:t xml:space="preserve"> основным правилам чтения и орфографии английского языка;</w:t>
      </w:r>
    </w:p>
    <w:p w:rsidR="004A267F" w:rsidRPr="00E74A1E" w:rsidRDefault="00387E46" w:rsidP="00E74A1E">
      <w:pPr>
        <w:pStyle w:val="af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74A1E">
        <w:rPr>
          <w:color w:val="000000"/>
          <w:sz w:val="28"/>
          <w:szCs w:val="28"/>
        </w:rPr>
        <w:lastRenderedPageBreak/>
        <w:t>-</w:t>
      </w:r>
      <w:r w:rsidR="004A267F" w:rsidRPr="00E74A1E">
        <w:rPr>
          <w:color w:val="000000"/>
          <w:sz w:val="28"/>
          <w:szCs w:val="28"/>
        </w:rPr>
        <w:t>интонации основных типов предложений (утверждение, общий и специальный вопросы, побуждение к действию);</w:t>
      </w:r>
    </w:p>
    <w:p w:rsidR="004A267F" w:rsidRPr="00E74A1E" w:rsidRDefault="00387E46" w:rsidP="00E74A1E">
      <w:pPr>
        <w:pStyle w:val="af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74A1E">
        <w:rPr>
          <w:color w:val="000000"/>
          <w:sz w:val="28"/>
          <w:szCs w:val="28"/>
        </w:rPr>
        <w:t>-</w:t>
      </w:r>
      <w:r w:rsidR="004A267F" w:rsidRPr="00E74A1E">
        <w:rPr>
          <w:color w:val="000000"/>
          <w:sz w:val="28"/>
          <w:szCs w:val="28"/>
        </w:rPr>
        <w:t>названиям стран изучаемого языка, их столиц;</w:t>
      </w:r>
    </w:p>
    <w:p w:rsidR="004A267F" w:rsidRPr="00E74A1E" w:rsidRDefault="00387E46" w:rsidP="00E74A1E">
      <w:pPr>
        <w:pStyle w:val="af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74A1E">
        <w:rPr>
          <w:color w:val="000000"/>
          <w:sz w:val="28"/>
          <w:szCs w:val="28"/>
        </w:rPr>
        <w:t>-</w:t>
      </w:r>
      <w:r w:rsidR="004A267F" w:rsidRPr="00E74A1E">
        <w:rPr>
          <w:color w:val="000000"/>
          <w:sz w:val="28"/>
          <w:szCs w:val="28"/>
        </w:rPr>
        <w:t xml:space="preserve"> именам наиболее известных персонажей детских литературных произведений стран изучаемого языка;</w:t>
      </w:r>
    </w:p>
    <w:p w:rsidR="004A267F" w:rsidRPr="00E74A1E" w:rsidRDefault="00387E46" w:rsidP="00E74A1E">
      <w:pPr>
        <w:pStyle w:val="af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74A1E">
        <w:rPr>
          <w:color w:val="000000"/>
          <w:sz w:val="28"/>
          <w:szCs w:val="28"/>
        </w:rPr>
        <w:t>-</w:t>
      </w:r>
      <w:r w:rsidR="004A267F" w:rsidRPr="00E74A1E">
        <w:rPr>
          <w:color w:val="000000"/>
          <w:sz w:val="28"/>
          <w:szCs w:val="28"/>
        </w:rPr>
        <w:t>читать наизусть рифмованные произведения детского фольклора.</w:t>
      </w:r>
    </w:p>
    <w:p w:rsidR="004A267F" w:rsidRPr="001B24E7" w:rsidRDefault="004A267F" w:rsidP="001B24E7">
      <w:pPr>
        <w:pStyle w:val="af0"/>
        <w:shd w:val="clear" w:color="auto" w:fill="FFFFFF"/>
        <w:spacing w:before="0" w:beforeAutospacing="0" w:after="0" w:afterAutospacing="0"/>
        <w:ind w:firstLine="567"/>
        <w:jc w:val="both"/>
        <w:rPr>
          <w:b/>
          <w:color w:val="000000"/>
          <w:sz w:val="28"/>
          <w:szCs w:val="28"/>
        </w:rPr>
      </w:pPr>
      <w:r w:rsidRPr="001B24E7">
        <w:rPr>
          <w:b/>
          <w:color w:val="000000"/>
          <w:sz w:val="28"/>
          <w:szCs w:val="28"/>
        </w:rPr>
        <w:t>Помимо этого учащиеся научатся:</w:t>
      </w:r>
    </w:p>
    <w:p w:rsidR="004A267F" w:rsidRPr="001B24E7" w:rsidRDefault="004A267F" w:rsidP="00E74A1E">
      <w:pPr>
        <w:pStyle w:val="af0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1B24E7">
        <w:rPr>
          <w:b/>
          <w:color w:val="000000"/>
          <w:sz w:val="28"/>
          <w:szCs w:val="28"/>
        </w:rPr>
        <w:t xml:space="preserve">в области </w:t>
      </w:r>
      <w:proofErr w:type="spellStart"/>
      <w:r w:rsidRPr="001B24E7">
        <w:rPr>
          <w:b/>
          <w:color w:val="000000"/>
          <w:sz w:val="28"/>
          <w:szCs w:val="28"/>
        </w:rPr>
        <w:t>аудирования</w:t>
      </w:r>
      <w:proofErr w:type="spellEnd"/>
    </w:p>
    <w:p w:rsidR="004A267F" w:rsidRPr="00E74A1E" w:rsidRDefault="00387E46" w:rsidP="00E74A1E">
      <w:pPr>
        <w:pStyle w:val="af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74A1E">
        <w:rPr>
          <w:color w:val="000000"/>
          <w:sz w:val="28"/>
          <w:szCs w:val="28"/>
        </w:rPr>
        <w:t>-</w:t>
      </w:r>
      <w:r w:rsidR="004A267F" w:rsidRPr="00E74A1E">
        <w:rPr>
          <w:color w:val="000000"/>
          <w:sz w:val="28"/>
          <w:szCs w:val="28"/>
        </w:rPr>
        <w:t>понимать на слух речь учителя, одноклассников;</w:t>
      </w:r>
    </w:p>
    <w:p w:rsidR="004A267F" w:rsidRPr="00E74A1E" w:rsidRDefault="00387E46" w:rsidP="00E74A1E">
      <w:pPr>
        <w:pStyle w:val="af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74A1E">
        <w:rPr>
          <w:color w:val="000000"/>
          <w:sz w:val="28"/>
          <w:szCs w:val="28"/>
        </w:rPr>
        <w:t>-</w:t>
      </w:r>
      <w:r w:rsidR="004A267F" w:rsidRPr="00E74A1E">
        <w:rPr>
          <w:color w:val="000000"/>
          <w:sz w:val="28"/>
          <w:szCs w:val="28"/>
        </w:rPr>
        <w:t xml:space="preserve"> понимать основное содержание небольших по объему монологических высказываний, детских песен, рифмовок, стихов;</w:t>
      </w:r>
    </w:p>
    <w:p w:rsidR="004A267F" w:rsidRPr="00E74A1E" w:rsidRDefault="00387E46" w:rsidP="00E74A1E">
      <w:pPr>
        <w:pStyle w:val="af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74A1E">
        <w:rPr>
          <w:color w:val="000000"/>
          <w:sz w:val="28"/>
          <w:szCs w:val="28"/>
        </w:rPr>
        <w:t>-</w:t>
      </w:r>
      <w:r w:rsidR="004A267F" w:rsidRPr="00E74A1E">
        <w:rPr>
          <w:color w:val="000000"/>
          <w:sz w:val="28"/>
          <w:szCs w:val="28"/>
        </w:rPr>
        <w:t xml:space="preserve"> понимать основное содержание небольших детских сказок с опорой на картинки, языковую догадку объемом звучания до 1 минуты;</w:t>
      </w:r>
    </w:p>
    <w:p w:rsidR="004A267F" w:rsidRPr="001B24E7" w:rsidRDefault="004A267F" w:rsidP="001B24E7">
      <w:pPr>
        <w:pStyle w:val="af0"/>
        <w:shd w:val="clear" w:color="auto" w:fill="FFFFFF"/>
        <w:spacing w:before="0" w:beforeAutospacing="0" w:after="0" w:afterAutospacing="0"/>
        <w:ind w:firstLine="567"/>
        <w:jc w:val="both"/>
        <w:rPr>
          <w:b/>
          <w:color w:val="000000"/>
          <w:sz w:val="28"/>
          <w:szCs w:val="28"/>
        </w:rPr>
      </w:pPr>
      <w:r w:rsidRPr="001B24E7">
        <w:rPr>
          <w:b/>
          <w:color w:val="000000"/>
          <w:sz w:val="28"/>
          <w:szCs w:val="28"/>
        </w:rPr>
        <w:t xml:space="preserve">Получат возможность </w:t>
      </w:r>
      <w:proofErr w:type="spellStart"/>
      <w:r w:rsidRPr="001B24E7">
        <w:rPr>
          <w:b/>
          <w:color w:val="000000"/>
          <w:sz w:val="28"/>
          <w:szCs w:val="28"/>
        </w:rPr>
        <w:t>начиться</w:t>
      </w:r>
      <w:proofErr w:type="spellEnd"/>
      <w:r w:rsidRPr="001B24E7">
        <w:rPr>
          <w:b/>
          <w:color w:val="000000"/>
          <w:sz w:val="28"/>
          <w:szCs w:val="28"/>
        </w:rPr>
        <w:t>:</w:t>
      </w:r>
    </w:p>
    <w:p w:rsidR="004A267F" w:rsidRPr="00E74A1E" w:rsidRDefault="00387E46" w:rsidP="00E74A1E">
      <w:pPr>
        <w:pStyle w:val="af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74A1E">
        <w:rPr>
          <w:color w:val="000000"/>
          <w:sz w:val="28"/>
          <w:szCs w:val="28"/>
        </w:rPr>
        <w:t>-</w:t>
      </w:r>
      <w:r w:rsidR="004A267F" w:rsidRPr="00E74A1E">
        <w:rPr>
          <w:color w:val="000000"/>
          <w:sz w:val="28"/>
          <w:szCs w:val="28"/>
        </w:rPr>
        <w:t xml:space="preserve">понимать аудиозаписи </w:t>
      </w:r>
      <w:proofErr w:type="spellStart"/>
      <w:r w:rsidR="004A267F" w:rsidRPr="00E74A1E">
        <w:rPr>
          <w:color w:val="000000"/>
          <w:sz w:val="28"/>
          <w:szCs w:val="28"/>
        </w:rPr>
        <w:t>ритуализированных</w:t>
      </w:r>
      <w:proofErr w:type="spellEnd"/>
      <w:r w:rsidR="004A267F" w:rsidRPr="00E74A1E">
        <w:rPr>
          <w:color w:val="000000"/>
          <w:sz w:val="28"/>
          <w:szCs w:val="28"/>
        </w:rPr>
        <w:t xml:space="preserve"> диалогов, начитанных носителями языка (4-6 реплик).</w:t>
      </w:r>
    </w:p>
    <w:p w:rsidR="004A267F" w:rsidRPr="001B24E7" w:rsidRDefault="004A267F" w:rsidP="001B24E7">
      <w:pPr>
        <w:pStyle w:val="af0"/>
        <w:shd w:val="clear" w:color="auto" w:fill="FFFFFF"/>
        <w:spacing w:before="0" w:beforeAutospacing="0" w:after="0" w:afterAutospacing="0"/>
        <w:ind w:firstLine="567"/>
        <w:jc w:val="both"/>
        <w:rPr>
          <w:b/>
          <w:color w:val="000000"/>
          <w:sz w:val="28"/>
          <w:szCs w:val="28"/>
        </w:rPr>
      </w:pPr>
      <w:r w:rsidRPr="001B24E7">
        <w:rPr>
          <w:b/>
          <w:color w:val="000000"/>
          <w:sz w:val="28"/>
          <w:szCs w:val="28"/>
        </w:rPr>
        <w:t>в области говорения учащиеся научатся:</w:t>
      </w:r>
    </w:p>
    <w:p w:rsidR="004A267F" w:rsidRPr="00E74A1E" w:rsidRDefault="00387E46" w:rsidP="00E74A1E">
      <w:pPr>
        <w:pStyle w:val="af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74A1E">
        <w:rPr>
          <w:color w:val="000000"/>
          <w:sz w:val="28"/>
          <w:szCs w:val="28"/>
        </w:rPr>
        <w:t>-</w:t>
      </w:r>
      <w:r w:rsidR="004A267F" w:rsidRPr="00E74A1E">
        <w:rPr>
          <w:color w:val="000000"/>
          <w:sz w:val="28"/>
          <w:szCs w:val="28"/>
        </w:rPr>
        <w:t>участвовать в элементарном этикетном диалоге (знакомство, поздравление, благодарность, приветствие, прощание);</w:t>
      </w:r>
    </w:p>
    <w:p w:rsidR="004A267F" w:rsidRPr="00E74A1E" w:rsidRDefault="00387E46" w:rsidP="00E74A1E">
      <w:pPr>
        <w:pStyle w:val="af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74A1E">
        <w:rPr>
          <w:color w:val="000000"/>
          <w:sz w:val="28"/>
          <w:szCs w:val="28"/>
        </w:rPr>
        <w:t>-</w:t>
      </w:r>
      <w:r w:rsidR="004A267F" w:rsidRPr="00E74A1E">
        <w:rPr>
          <w:color w:val="000000"/>
          <w:sz w:val="28"/>
          <w:szCs w:val="28"/>
        </w:rPr>
        <w:t>кратко рассказывать о себе, своей семье, своем друге;</w:t>
      </w:r>
    </w:p>
    <w:p w:rsidR="004A267F" w:rsidRPr="001B24E7" w:rsidRDefault="004A267F" w:rsidP="001B24E7">
      <w:pPr>
        <w:pStyle w:val="af0"/>
        <w:shd w:val="clear" w:color="auto" w:fill="FFFFFF"/>
        <w:spacing w:before="0" w:beforeAutospacing="0" w:after="0" w:afterAutospacing="0"/>
        <w:ind w:firstLine="567"/>
        <w:jc w:val="both"/>
        <w:rPr>
          <w:b/>
          <w:color w:val="000000"/>
          <w:sz w:val="28"/>
          <w:szCs w:val="28"/>
        </w:rPr>
      </w:pPr>
      <w:r w:rsidRPr="001B24E7">
        <w:rPr>
          <w:b/>
          <w:color w:val="000000"/>
          <w:sz w:val="28"/>
          <w:szCs w:val="28"/>
        </w:rPr>
        <w:t xml:space="preserve">Получат возможность </w:t>
      </w:r>
      <w:proofErr w:type="spellStart"/>
      <w:r w:rsidRPr="001B24E7">
        <w:rPr>
          <w:b/>
          <w:color w:val="000000"/>
          <w:sz w:val="28"/>
          <w:szCs w:val="28"/>
        </w:rPr>
        <w:t>начиться</w:t>
      </w:r>
      <w:proofErr w:type="spellEnd"/>
      <w:r w:rsidRPr="001B24E7">
        <w:rPr>
          <w:b/>
          <w:color w:val="000000"/>
          <w:sz w:val="28"/>
          <w:szCs w:val="28"/>
        </w:rPr>
        <w:t>:</w:t>
      </w:r>
    </w:p>
    <w:p w:rsidR="004A267F" w:rsidRPr="00E74A1E" w:rsidRDefault="00387E46" w:rsidP="00E74A1E">
      <w:pPr>
        <w:pStyle w:val="af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74A1E">
        <w:rPr>
          <w:color w:val="000000"/>
          <w:sz w:val="28"/>
          <w:szCs w:val="28"/>
        </w:rPr>
        <w:t>-</w:t>
      </w:r>
      <w:r w:rsidR="004A267F" w:rsidRPr="00E74A1E">
        <w:rPr>
          <w:color w:val="000000"/>
          <w:sz w:val="28"/>
          <w:szCs w:val="28"/>
        </w:rPr>
        <w:t xml:space="preserve"> расспрашивать собеседника, задавая простые вопросы кто</w:t>
      </w:r>
      <w:proofErr w:type="gramStart"/>
      <w:r w:rsidR="004A267F" w:rsidRPr="00E74A1E">
        <w:rPr>
          <w:color w:val="000000"/>
          <w:sz w:val="28"/>
          <w:szCs w:val="28"/>
        </w:rPr>
        <w:t xml:space="preserve">?, </w:t>
      </w:r>
      <w:proofErr w:type="gramEnd"/>
      <w:r w:rsidR="004A267F" w:rsidRPr="00E74A1E">
        <w:rPr>
          <w:color w:val="000000"/>
          <w:sz w:val="28"/>
          <w:szCs w:val="28"/>
        </w:rPr>
        <w:t>что?, где?, когда?, куда?, и отвечать на вопросы собеседника;</w:t>
      </w:r>
    </w:p>
    <w:p w:rsidR="004A267F" w:rsidRPr="00E74A1E" w:rsidRDefault="00387E46" w:rsidP="00E74A1E">
      <w:pPr>
        <w:pStyle w:val="af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74A1E">
        <w:rPr>
          <w:color w:val="000000"/>
          <w:sz w:val="28"/>
          <w:szCs w:val="28"/>
        </w:rPr>
        <w:t>-</w:t>
      </w:r>
      <w:r w:rsidR="004A267F" w:rsidRPr="00E74A1E">
        <w:rPr>
          <w:color w:val="000000"/>
          <w:sz w:val="28"/>
          <w:szCs w:val="28"/>
        </w:rPr>
        <w:t xml:space="preserve"> изложить основное содержание прочитанного или прослушанного текста;</w:t>
      </w:r>
    </w:p>
    <w:p w:rsidR="004A267F" w:rsidRPr="00E74A1E" w:rsidRDefault="00387E46" w:rsidP="00E74A1E">
      <w:pPr>
        <w:pStyle w:val="af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74A1E">
        <w:rPr>
          <w:color w:val="000000"/>
          <w:sz w:val="28"/>
          <w:szCs w:val="28"/>
        </w:rPr>
        <w:t>-</w:t>
      </w:r>
      <w:r w:rsidR="004A267F" w:rsidRPr="00E74A1E">
        <w:rPr>
          <w:color w:val="000000"/>
          <w:sz w:val="28"/>
          <w:szCs w:val="28"/>
        </w:rPr>
        <w:t xml:space="preserve"> составлять небольшие описания предмета, картинки по образцу.</w:t>
      </w:r>
    </w:p>
    <w:p w:rsidR="004A267F" w:rsidRPr="001B24E7" w:rsidRDefault="004A267F" w:rsidP="00E74A1E">
      <w:pPr>
        <w:pStyle w:val="af0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1B24E7">
        <w:rPr>
          <w:b/>
          <w:color w:val="000000"/>
          <w:sz w:val="28"/>
          <w:szCs w:val="28"/>
        </w:rPr>
        <w:t>в области чтения учащиеся научатся:</w:t>
      </w:r>
    </w:p>
    <w:p w:rsidR="004A267F" w:rsidRPr="00E74A1E" w:rsidRDefault="00387E46" w:rsidP="00E74A1E">
      <w:pPr>
        <w:pStyle w:val="af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74A1E">
        <w:rPr>
          <w:color w:val="000000"/>
          <w:sz w:val="28"/>
          <w:szCs w:val="28"/>
        </w:rPr>
        <w:t>-</w:t>
      </w:r>
      <w:r w:rsidR="004A267F" w:rsidRPr="00E74A1E">
        <w:rPr>
          <w:color w:val="000000"/>
          <w:sz w:val="28"/>
          <w:szCs w:val="28"/>
        </w:rPr>
        <w:t xml:space="preserve"> читать вслух текст, построенный на изученном языковом материале, соблюдая правила произношения и соответствующую интонацию;</w:t>
      </w:r>
    </w:p>
    <w:p w:rsidR="004A267F" w:rsidRPr="00E74A1E" w:rsidRDefault="00387E46" w:rsidP="00E74A1E">
      <w:pPr>
        <w:pStyle w:val="af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74A1E">
        <w:rPr>
          <w:color w:val="000000"/>
          <w:sz w:val="28"/>
          <w:szCs w:val="28"/>
        </w:rPr>
        <w:t>-</w:t>
      </w:r>
      <w:r w:rsidR="004A267F" w:rsidRPr="00E74A1E">
        <w:rPr>
          <w:color w:val="000000"/>
          <w:sz w:val="28"/>
          <w:szCs w:val="28"/>
        </w:rPr>
        <w:t xml:space="preserve"> читать про себя, понимать несложные тексты, содержащие 1-2 незнакомых слова, о значении которых можно догадаться по контексту или на основе языковой догадки;</w:t>
      </w:r>
    </w:p>
    <w:p w:rsidR="004A267F" w:rsidRPr="001B24E7" w:rsidRDefault="004A267F" w:rsidP="00E74A1E">
      <w:pPr>
        <w:pStyle w:val="af0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1B24E7">
        <w:rPr>
          <w:b/>
          <w:color w:val="000000"/>
          <w:sz w:val="28"/>
          <w:szCs w:val="28"/>
        </w:rPr>
        <w:t xml:space="preserve">Получат возможность </w:t>
      </w:r>
      <w:proofErr w:type="spellStart"/>
      <w:r w:rsidRPr="001B24E7">
        <w:rPr>
          <w:b/>
          <w:color w:val="000000"/>
          <w:sz w:val="28"/>
          <w:szCs w:val="28"/>
        </w:rPr>
        <w:t>начиться</w:t>
      </w:r>
      <w:proofErr w:type="spellEnd"/>
      <w:r w:rsidRPr="001B24E7">
        <w:rPr>
          <w:b/>
          <w:color w:val="000000"/>
          <w:sz w:val="28"/>
          <w:szCs w:val="28"/>
        </w:rPr>
        <w:t>:</w:t>
      </w:r>
    </w:p>
    <w:p w:rsidR="004A267F" w:rsidRPr="00E74A1E" w:rsidRDefault="00387E46" w:rsidP="00E74A1E">
      <w:pPr>
        <w:pStyle w:val="af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74A1E">
        <w:rPr>
          <w:color w:val="000000"/>
          <w:sz w:val="28"/>
          <w:szCs w:val="28"/>
        </w:rPr>
        <w:t>-</w:t>
      </w:r>
      <w:r w:rsidR="004A267F" w:rsidRPr="00E74A1E">
        <w:rPr>
          <w:color w:val="000000"/>
          <w:sz w:val="28"/>
          <w:szCs w:val="28"/>
        </w:rPr>
        <w:t xml:space="preserve"> читать про себя, понимать тексты, содержащие 3-4 незнакомых слова, пользуясь в случае необходимости двуязычным словарем;</w:t>
      </w:r>
    </w:p>
    <w:p w:rsidR="004A267F" w:rsidRPr="00E74A1E" w:rsidRDefault="00387E46" w:rsidP="00E74A1E">
      <w:pPr>
        <w:pStyle w:val="af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74A1E">
        <w:rPr>
          <w:color w:val="000000"/>
          <w:sz w:val="28"/>
          <w:szCs w:val="28"/>
        </w:rPr>
        <w:t>-</w:t>
      </w:r>
      <w:r w:rsidR="004A267F" w:rsidRPr="00E74A1E">
        <w:rPr>
          <w:color w:val="000000"/>
          <w:sz w:val="28"/>
          <w:szCs w:val="28"/>
        </w:rPr>
        <w:t xml:space="preserve"> читать про себя и понимать основное содержание небольших текстов (150-200 слов без учета артиклей).</w:t>
      </w:r>
    </w:p>
    <w:p w:rsidR="004A267F" w:rsidRPr="00E74A1E" w:rsidRDefault="004A267F" w:rsidP="00E74A1E">
      <w:pPr>
        <w:pStyle w:val="af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74A1E">
        <w:rPr>
          <w:color w:val="000000"/>
          <w:sz w:val="28"/>
          <w:szCs w:val="28"/>
        </w:rPr>
        <w:t>в области письма и письменной речи учащиеся научатся:</w:t>
      </w:r>
    </w:p>
    <w:p w:rsidR="004A267F" w:rsidRPr="00E74A1E" w:rsidRDefault="00387E46" w:rsidP="00E74A1E">
      <w:pPr>
        <w:pStyle w:val="af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74A1E">
        <w:rPr>
          <w:color w:val="000000"/>
          <w:sz w:val="28"/>
          <w:szCs w:val="28"/>
        </w:rPr>
        <w:t>-</w:t>
      </w:r>
      <w:r w:rsidR="004A267F" w:rsidRPr="00E74A1E">
        <w:rPr>
          <w:color w:val="000000"/>
          <w:sz w:val="28"/>
          <w:szCs w:val="28"/>
        </w:rPr>
        <w:t xml:space="preserve"> списывать текст на английском языке, выписывать из него или вставлять в него слова в соответствии с решаемой учебной задачей;</w:t>
      </w:r>
    </w:p>
    <w:p w:rsidR="004A267F" w:rsidRPr="00E74A1E" w:rsidRDefault="00387E46" w:rsidP="00E74A1E">
      <w:pPr>
        <w:pStyle w:val="af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74A1E">
        <w:rPr>
          <w:color w:val="000000"/>
          <w:sz w:val="28"/>
          <w:szCs w:val="28"/>
        </w:rPr>
        <w:t>-</w:t>
      </w:r>
      <w:r w:rsidR="004A267F" w:rsidRPr="00E74A1E">
        <w:rPr>
          <w:color w:val="000000"/>
          <w:sz w:val="28"/>
          <w:szCs w:val="28"/>
        </w:rPr>
        <w:t xml:space="preserve"> писать краткое поздравление (с днем рождения, с Новым годом);</w:t>
      </w:r>
    </w:p>
    <w:p w:rsidR="004A267F" w:rsidRPr="001B24E7" w:rsidRDefault="004A267F" w:rsidP="00E74A1E">
      <w:pPr>
        <w:pStyle w:val="af0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1B24E7">
        <w:rPr>
          <w:b/>
          <w:color w:val="000000"/>
          <w:sz w:val="28"/>
          <w:szCs w:val="28"/>
        </w:rPr>
        <w:t xml:space="preserve">Получат возможность </w:t>
      </w:r>
      <w:proofErr w:type="spellStart"/>
      <w:r w:rsidRPr="001B24E7">
        <w:rPr>
          <w:b/>
          <w:color w:val="000000"/>
          <w:sz w:val="28"/>
          <w:szCs w:val="28"/>
        </w:rPr>
        <w:t>начиться</w:t>
      </w:r>
      <w:proofErr w:type="spellEnd"/>
      <w:r w:rsidRPr="001B24E7">
        <w:rPr>
          <w:b/>
          <w:color w:val="000000"/>
          <w:sz w:val="28"/>
          <w:szCs w:val="28"/>
        </w:rPr>
        <w:t>:</w:t>
      </w:r>
    </w:p>
    <w:p w:rsidR="004A267F" w:rsidRPr="00E74A1E" w:rsidRDefault="00387E46" w:rsidP="00E74A1E">
      <w:pPr>
        <w:pStyle w:val="af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74A1E">
        <w:rPr>
          <w:color w:val="000000"/>
          <w:sz w:val="28"/>
          <w:szCs w:val="28"/>
        </w:rPr>
        <w:t>-</w:t>
      </w:r>
      <w:r w:rsidR="004A267F" w:rsidRPr="00E74A1E">
        <w:rPr>
          <w:color w:val="000000"/>
          <w:sz w:val="28"/>
          <w:szCs w:val="28"/>
        </w:rPr>
        <w:t>писать короткое личное письмо (15-25 слов).</w:t>
      </w:r>
    </w:p>
    <w:p w:rsidR="004A267F" w:rsidRPr="00E74A1E" w:rsidRDefault="00387E46" w:rsidP="00E74A1E">
      <w:pPr>
        <w:pStyle w:val="af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74A1E">
        <w:rPr>
          <w:color w:val="000000"/>
          <w:sz w:val="28"/>
          <w:szCs w:val="28"/>
        </w:rPr>
        <w:t>-</w:t>
      </w:r>
      <w:r w:rsidR="004A267F" w:rsidRPr="00E74A1E">
        <w:rPr>
          <w:color w:val="000000"/>
          <w:sz w:val="28"/>
          <w:szCs w:val="28"/>
        </w:rPr>
        <w:t>выполнять письменные упражнения.</w:t>
      </w:r>
    </w:p>
    <w:p w:rsidR="004A267F" w:rsidRPr="00E74A1E" w:rsidRDefault="004A267F" w:rsidP="001B24E7">
      <w:pPr>
        <w:pStyle w:val="af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E74A1E">
        <w:rPr>
          <w:color w:val="000000"/>
          <w:sz w:val="28"/>
          <w:szCs w:val="28"/>
        </w:rPr>
        <w:t xml:space="preserve">Учащиеся также должны быть в состоянии использовать приобретенные знания и коммуникативные умения в практической деятельности и повседневной жизни </w:t>
      </w:r>
      <w:proofErr w:type="gramStart"/>
      <w:r w:rsidRPr="00E74A1E">
        <w:rPr>
          <w:color w:val="000000"/>
          <w:sz w:val="28"/>
          <w:szCs w:val="28"/>
        </w:rPr>
        <w:t>для</w:t>
      </w:r>
      <w:proofErr w:type="gramEnd"/>
      <w:r w:rsidRPr="00E74A1E">
        <w:rPr>
          <w:color w:val="000000"/>
          <w:sz w:val="28"/>
          <w:szCs w:val="28"/>
        </w:rPr>
        <w:t>:</w:t>
      </w:r>
    </w:p>
    <w:p w:rsidR="001B24E7" w:rsidRDefault="00387E46" w:rsidP="00E74A1E">
      <w:pPr>
        <w:pStyle w:val="af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74A1E">
        <w:rPr>
          <w:color w:val="000000"/>
          <w:sz w:val="28"/>
          <w:szCs w:val="28"/>
        </w:rPr>
        <w:t>-</w:t>
      </w:r>
      <w:r w:rsidR="004A267F" w:rsidRPr="00E74A1E">
        <w:rPr>
          <w:color w:val="000000"/>
          <w:sz w:val="28"/>
          <w:szCs w:val="28"/>
        </w:rPr>
        <w:t xml:space="preserve"> устного общения с носителями английского языка в доступных для учащихся пределах; </w:t>
      </w:r>
    </w:p>
    <w:p w:rsidR="004A267F" w:rsidRPr="00E74A1E" w:rsidRDefault="001B24E7" w:rsidP="00E74A1E">
      <w:pPr>
        <w:pStyle w:val="af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- </w:t>
      </w:r>
      <w:r w:rsidR="004A267F" w:rsidRPr="00E74A1E">
        <w:rPr>
          <w:color w:val="000000"/>
          <w:sz w:val="28"/>
          <w:szCs w:val="28"/>
        </w:rPr>
        <w:t>развития дружеских отношений с представителями англоязычных стран;</w:t>
      </w:r>
    </w:p>
    <w:p w:rsidR="004A267F" w:rsidRPr="00E74A1E" w:rsidRDefault="00387E46" w:rsidP="00E74A1E">
      <w:pPr>
        <w:pStyle w:val="af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74A1E">
        <w:rPr>
          <w:color w:val="000000"/>
          <w:sz w:val="28"/>
          <w:szCs w:val="28"/>
        </w:rPr>
        <w:t>-</w:t>
      </w:r>
      <w:r w:rsidR="004A267F" w:rsidRPr="00E74A1E">
        <w:rPr>
          <w:color w:val="000000"/>
          <w:sz w:val="28"/>
          <w:szCs w:val="28"/>
        </w:rPr>
        <w:t xml:space="preserve"> преодоления психологических барьеров в использовании английского языка как средства межкультурного общения;</w:t>
      </w:r>
    </w:p>
    <w:p w:rsidR="004A267F" w:rsidRPr="00E74A1E" w:rsidRDefault="00387E46" w:rsidP="00E74A1E">
      <w:pPr>
        <w:pStyle w:val="af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74A1E">
        <w:rPr>
          <w:color w:val="000000"/>
          <w:sz w:val="28"/>
          <w:szCs w:val="28"/>
        </w:rPr>
        <w:t>-</w:t>
      </w:r>
      <w:r w:rsidR="004A267F" w:rsidRPr="00E74A1E">
        <w:rPr>
          <w:color w:val="000000"/>
          <w:sz w:val="28"/>
          <w:szCs w:val="28"/>
        </w:rPr>
        <w:t xml:space="preserve"> ознакомления с зарубежным детским фольклором и доступными образцами художественной литературы на английском языке;</w:t>
      </w:r>
    </w:p>
    <w:p w:rsidR="004A267F" w:rsidRPr="00E74A1E" w:rsidRDefault="00387E46" w:rsidP="00E74A1E">
      <w:pPr>
        <w:pStyle w:val="af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74A1E">
        <w:rPr>
          <w:color w:val="000000"/>
          <w:sz w:val="28"/>
          <w:szCs w:val="28"/>
        </w:rPr>
        <w:t>-</w:t>
      </w:r>
      <w:r w:rsidR="004A267F" w:rsidRPr="00E74A1E">
        <w:rPr>
          <w:color w:val="000000"/>
          <w:sz w:val="28"/>
          <w:szCs w:val="28"/>
        </w:rPr>
        <w:t xml:space="preserve"> более глубокого осмысления родного языка в результате его сопоставления с изучаемым языком.</w:t>
      </w:r>
    </w:p>
    <w:p w:rsidR="004A267F" w:rsidRPr="00E74A1E" w:rsidRDefault="004A267F" w:rsidP="00E74A1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7180" w:rsidRDefault="003116F1" w:rsidP="00E74A1E">
      <w:pPr>
        <w:tabs>
          <w:tab w:val="left" w:pos="-14"/>
          <w:tab w:val="left" w:pos="709"/>
        </w:tabs>
        <w:snapToGrid w:val="0"/>
        <w:spacing w:after="0" w:line="240" w:lineRule="auto"/>
        <w:jc w:val="center"/>
        <w:rPr>
          <w:rFonts w:ascii="Times New Roman" w:eastAsia="PragmaticaCondC" w:hAnsi="Times New Roman" w:cs="Times New Roman"/>
          <w:b/>
          <w:bCs/>
          <w:sz w:val="28"/>
          <w:szCs w:val="28"/>
        </w:rPr>
      </w:pPr>
      <w:r w:rsidRPr="00E74A1E">
        <w:rPr>
          <w:rFonts w:ascii="Times New Roman" w:eastAsia="PragmaticaCondC" w:hAnsi="Times New Roman" w:cs="Times New Roman"/>
          <w:b/>
          <w:bCs/>
          <w:sz w:val="28"/>
          <w:szCs w:val="28"/>
        </w:rPr>
        <w:t>Тематическое планирование</w:t>
      </w:r>
    </w:p>
    <w:p w:rsidR="001B24E7" w:rsidRPr="00E74A1E" w:rsidRDefault="001B24E7" w:rsidP="00E74A1E">
      <w:pPr>
        <w:tabs>
          <w:tab w:val="left" w:pos="-14"/>
          <w:tab w:val="left" w:pos="709"/>
        </w:tabs>
        <w:snapToGrid w:val="0"/>
        <w:spacing w:after="0" w:line="240" w:lineRule="auto"/>
        <w:jc w:val="center"/>
        <w:rPr>
          <w:rFonts w:ascii="Times New Roman" w:eastAsia="PragmaticaCondC" w:hAnsi="Times New Roman" w:cs="Times New Roman"/>
          <w:b/>
          <w:bCs/>
          <w:sz w:val="28"/>
          <w:szCs w:val="28"/>
        </w:rPr>
      </w:pPr>
    </w:p>
    <w:tbl>
      <w:tblPr>
        <w:tblStyle w:val="af3"/>
        <w:tblW w:w="4949" w:type="pct"/>
        <w:tblLook w:val="04A0"/>
      </w:tblPr>
      <w:tblGrid>
        <w:gridCol w:w="1242"/>
        <w:gridCol w:w="6804"/>
        <w:gridCol w:w="2269"/>
      </w:tblGrid>
      <w:tr w:rsidR="003116F1" w:rsidRPr="00E74A1E" w:rsidTr="001B24E7">
        <w:trPr>
          <w:trHeight w:val="654"/>
        </w:trPr>
        <w:tc>
          <w:tcPr>
            <w:tcW w:w="602" w:type="pct"/>
          </w:tcPr>
          <w:p w:rsidR="003116F1" w:rsidRPr="00E74A1E" w:rsidRDefault="003116F1" w:rsidP="00A655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4A1E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r w:rsidR="00A655A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E74A1E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E74A1E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E74A1E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298" w:type="pct"/>
          </w:tcPr>
          <w:p w:rsidR="003116F1" w:rsidRPr="00E74A1E" w:rsidRDefault="003116F1" w:rsidP="00E74A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4A1E">
              <w:rPr>
                <w:rFonts w:ascii="Times New Roman" w:hAnsi="Times New Roman" w:cs="Times New Roman"/>
                <w:b/>
                <w:sz w:val="28"/>
                <w:szCs w:val="28"/>
              </w:rPr>
              <w:t>Тема       урока</w:t>
            </w:r>
          </w:p>
        </w:tc>
        <w:tc>
          <w:tcPr>
            <w:tcW w:w="1100" w:type="pct"/>
          </w:tcPr>
          <w:p w:rsidR="003116F1" w:rsidRPr="00E74A1E" w:rsidRDefault="003116F1" w:rsidP="00E74A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4A1E"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</w:t>
            </w:r>
          </w:p>
        </w:tc>
      </w:tr>
      <w:tr w:rsidR="003116F1" w:rsidRPr="00E74A1E" w:rsidTr="001B24E7">
        <w:tc>
          <w:tcPr>
            <w:tcW w:w="602" w:type="pct"/>
          </w:tcPr>
          <w:p w:rsidR="003116F1" w:rsidRPr="00E74A1E" w:rsidRDefault="003116F1" w:rsidP="00E74A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8" w:type="pct"/>
          </w:tcPr>
          <w:p w:rsidR="003116F1" w:rsidRPr="00E74A1E" w:rsidRDefault="003116F1" w:rsidP="00E74A1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4A1E"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8"/>
                <w:szCs w:val="28"/>
              </w:rPr>
              <w:t>Знакомство (3 часа)</w:t>
            </w:r>
          </w:p>
        </w:tc>
        <w:tc>
          <w:tcPr>
            <w:tcW w:w="1100" w:type="pct"/>
          </w:tcPr>
          <w:p w:rsidR="003116F1" w:rsidRPr="00E74A1E" w:rsidRDefault="003116F1" w:rsidP="00E74A1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8"/>
                <w:szCs w:val="28"/>
              </w:rPr>
            </w:pPr>
            <w:r w:rsidRPr="00E74A1E"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8"/>
                <w:szCs w:val="28"/>
              </w:rPr>
              <w:t>1</w:t>
            </w:r>
          </w:p>
        </w:tc>
      </w:tr>
      <w:tr w:rsidR="003116F1" w:rsidRPr="00E74A1E" w:rsidTr="001B24E7">
        <w:tc>
          <w:tcPr>
            <w:tcW w:w="602" w:type="pct"/>
          </w:tcPr>
          <w:p w:rsidR="003116F1" w:rsidRPr="00E74A1E" w:rsidRDefault="003116F1" w:rsidP="00E74A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4A1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98" w:type="pct"/>
          </w:tcPr>
          <w:p w:rsidR="003116F1" w:rsidRPr="00E74A1E" w:rsidRDefault="003116F1" w:rsidP="00E74A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4A1E">
              <w:rPr>
                <w:rFonts w:ascii="Times New Roman" w:hAnsi="Times New Roman" w:cs="Times New Roman"/>
                <w:sz w:val="28"/>
                <w:szCs w:val="28"/>
              </w:rPr>
              <w:t>Значение и роль английского</w:t>
            </w:r>
          </w:p>
          <w:p w:rsidR="003116F1" w:rsidRPr="00E74A1E" w:rsidRDefault="003116F1" w:rsidP="00E74A1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4A1E">
              <w:rPr>
                <w:rFonts w:ascii="Times New Roman" w:hAnsi="Times New Roman" w:cs="Times New Roman"/>
                <w:sz w:val="28"/>
                <w:szCs w:val="28"/>
              </w:rPr>
              <w:t>языка в современном мире.</w:t>
            </w:r>
          </w:p>
        </w:tc>
        <w:tc>
          <w:tcPr>
            <w:tcW w:w="1100" w:type="pct"/>
          </w:tcPr>
          <w:p w:rsidR="003116F1" w:rsidRPr="00E74A1E" w:rsidRDefault="003116F1" w:rsidP="00E74A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4A1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116F1" w:rsidRPr="00E74A1E" w:rsidTr="001B24E7">
        <w:tc>
          <w:tcPr>
            <w:tcW w:w="602" w:type="pct"/>
          </w:tcPr>
          <w:p w:rsidR="003116F1" w:rsidRPr="00E74A1E" w:rsidRDefault="003116F1" w:rsidP="00E74A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4A1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98" w:type="pct"/>
          </w:tcPr>
          <w:p w:rsidR="003116F1" w:rsidRPr="00E74A1E" w:rsidRDefault="003116F1" w:rsidP="00E74A1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4A1E">
              <w:rPr>
                <w:rFonts w:ascii="Times New Roman" w:hAnsi="Times New Roman" w:cs="Times New Roman"/>
                <w:sz w:val="28"/>
                <w:szCs w:val="28"/>
              </w:rPr>
              <w:t>Народонаселение Великобритании.</w:t>
            </w:r>
          </w:p>
        </w:tc>
        <w:tc>
          <w:tcPr>
            <w:tcW w:w="1100" w:type="pct"/>
          </w:tcPr>
          <w:p w:rsidR="003116F1" w:rsidRPr="00E74A1E" w:rsidRDefault="003116F1" w:rsidP="00E74A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4A1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116F1" w:rsidRPr="00E74A1E" w:rsidTr="001B24E7">
        <w:tc>
          <w:tcPr>
            <w:tcW w:w="602" w:type="pct"/>
          </w:tcPr>
          <w:p w:rsidR="003116F1" w:rsidRPr="00E74A1E" w:rsidRDefault="003116F1" w:rsidP="00E74A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4A1E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98" w:type="pct"/>
          </w:tcPr>
          <w:p w:rsidR="003116F1" w:rsidRPr="00E74A1E" w:rsidRDefault="003116F1" w:rsidP="00E74A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4A1E">
              <w:rPr>
                <w:rFonts w:ascii="Times New Roman" w:hAnsi="Times New Roman" w:cs="Times New Roman"/>
                <w:sz w:val="28"/>
                <w:szCs w:val="28"/>
              </w:rPr>
              <w:t>Приветствие, знакомство,</w:t>
            </w:r>
          </w:p>
          <w:p w:rsidR="003116F1" w:rsidRPr="00E74A1E" w:rsidRDefault="003116F1" w:rsidP="00E74A1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4A1E">
              <w:rPr>
                <w:rFonts w:ascii="Times New Roman" w:hAnsi="Times New Roman" w:cs="Times New Roman"/>
                <w:sz w:val="28"/>
                <w:szCs w:val="28"/>
              </w:rPr>
              <w:t>прощание</w:t>
            </w:r>
          </w:p>
        </w:tc>
        <w:tc>
          <w:tcPr>
            <w:tcW w:w="1100" w:type="pct"/>
          </w:tcPr>
          <w:p w:rsidR="003116F1" w:rsidRPr="00E74A1E" w:rsidRDefault="003116F1" w:rsidP="00E74A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4A1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116F1" w:rsidRPr="00E74A1E" w:rsidTr="001B24E7">
        <w:tc>
          <w:tcPr>
            <w:tcW w:w="602" w:type="pct"/>
          </w:tcPr>
          <w:p w:rsidR="003116F1" w:rsidRPr="00E74A1E" w:rsidRDefault="003116F1" w:rsidP="00E74A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8" w:type="pct"/>
          </w:tcPr>
          <w:p w:rsidR="003116F1" w:rsidRPr="00E74A1E" w:rsidRDefault="003116F1" w:rsidP="00E74A1E">
            <w:pP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E74A1E">
              <w:rPr>
                <w:rFonts w:ascii="Times New Roman" w:hAnsi="Times New Roman" w:cs="Times New Roman"/>
                <w:b/>
                <w:sz w:val="28"/>
                <w:szCs w:val="28"/>
              </w:rPr>
              <w:t>Мир вокруг нас</w:t>
            </w:r>
            <w:r w:rsidR="00D339F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74A1E"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8"/>
                <w:szCs w:val="28"/>
              </w:rPr>
              <w:t>(5 часов)</w:t>
            </w:r>
          </w:p>
        </w:tc>
        <w:tc>
          <w:tcPr>
            <w:tcW w:w="1100" w:type="pct"/>
          </w:tcPr>
          <w:p w:rsidR="003116F1" w:rsidRPr="00E74A1E" w:rsidRDefault="003116F1" w:rsidP="00E74A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116F1" w:rsidRPr="00E74A1E" w:rsidTr="001B24E7">
        <w:tc>
          <w:tcPr>
            <w:tcW w:w="602" w:type="pct"/>
          </w:tcPr>
          <w:p w:rsidR="003116F1" w:rsidRPr="00E74A1E" w:rsidRDefault="003116F1" w:rsidP="00E74A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4A1E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98" w:type="pct"/>
          </w:tcPr>
          <w:p w:rsidR="003116F1" w:rsidRPr="00E74A1E" w:rsidRDefault="003116F1" w:rsidP="00E74A1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4A1E">
              <w:rPr>
                <w:rFonts w:ascii="Times New Roman" w:hAnsi="Times New Roman" w:cs="Times New Roman"/>
                <w:sz w:val="28"/>
                <w:szCs w:val="28"/>
              </w:rPr>
              <w:t>Что мы видим вокруг.</w:t>
            </w:r>
          </w:p>
        </w:tc>
        <w:tc>
          <w:tcPr>
            <w:tcW w:w="1100" w:type="pct"/>
          </w:tcPr>
          <w:p w:rsidR="003116F1" w:rsidRPr="00E74A1E" w:rsidRDefault="003116F1" w:rsidP="00E74A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4A1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116F1" w:rsidRPr="00E74A1E" w:rsidTr="001B24E7">
        <w:tc>
          <w:tcPr>
            <w:tcW w:w="602" w:type="pct"/>
          </w:tcPr>
          <w:p w:rsidR="003116F1" w:rsidRPr="00E74A1E" w:rsidRDefault="003116F1" w:rsidP="00E74A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4A1E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98" w:type="pct"/>
          </w:tcPr>
          <w:p w:rsidR="003116F1" w:rsidRPr="00E74A1E" w:rsidRDefault="003116F1" w:rsidP="00E74A1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4A1E">
              <w:rPr>
                <w:rFonts w:ascii="Times New Roman" w:hAnsi="Times New Roman" w:cs="Times New Roman"/>
                <w:sz w:val="28"/>
                <w:szCs w:val="28"/>
              </w:rPr>
              <w:t>Выражение благодарности.</w:t>
            </w:r>
          </w:p>
        </w:tc>
        <w:tc>
          <w:tcPr>
            <w:tcW w:w="1100" w:type="pct"/>
          </w:tcPr>
          <w:p w:rsidR="003116F1" w:rsidRPr="00E74A1E" w:rsidRDefault="003116F1" w:rsidP="00E74A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4A1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116F1" w:rsidRPr="00E74A1E" w:rsidTr="001B24E7">
        <w:tc>
          <w:tcPr>
            <w:tcW w:w="602" w:type="pct"/>
          </w:tcPr>
          <w:p w:rsidR="003116F1" w:rsidRPr="00E74A1E" w:rsidRDefault="003116F1" w:rsidP="00E74A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4A1E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98" w:type="pct"/>
          </w:tcPr>
          <w:p w:rsidR="003116F1" w:rsidRPr="00E74A1E" w:rsidRDefault="003116F1" w:rsidP="00E74A1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4A1E">
              <w:rPr>
                <w:rFonts w:ascii="Times New Roman" w:hAnsi="Times New Roman" w:cs="Times New Roman"/>
                <w:sz w:val="28"/>
                <w:szCs w:val="28"/>
              </w:rPr>
              <w:t>Описание качественных характеристик людей и предметов</w:t>
            </w:r>
          </w:p>
        </w:tc>
        <w:tc>
          <w:tcPr>
            <w:tcW w:w="1100" w:type="pct"/>
          </w:tcPr>
          <w:p w:rsidR="003116F1" w:rsidRPr="00E74A1E" w:rsidRDefault="003116F1" w:rsidP="00E74A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4A1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116F1" w:rsidRPr="00E74A1E" w:rsidTr="001B24E7">
        <w:tc>
          <w:tcPr>
            <w:tcW w:w="602" w:type="pct"/>
          </w:tcPr>
          <w:p w:rsidR="003116F1" w:rsidRPr="00E74A1E" w:rsidRDefault="003116F1" w:rsidP="00E74A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4A1E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298" w:type="pct"/>
          </w:tcPr>
          <w:p w:rsidR="003116F1" w:rsidRPr="00E74A1E" w:rsidRDefault="003116F1" w:rsidP="00E74A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4A1E">
              <w:rPr>
                <w:rFonts w:ascii="Times New Roman" w:hAnsi="Times New Roman" w:cs="Times New Roman"/>
                <w:sz w:val="28"/>
                <w:szCs w:val="28"/>
              </w:rPr>
              <w:t>Введение незнакомых людей</w:t>
            </w:r>
          </w:p>
          <w:p w:rsidR="003116F1" w:rsidRPr="00E74A1E" w:rsidRDefault="003116F1" w:rsidP="00E74A1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4A1E">
              <w:rPr>
                <w:rFonts w:ascii="Times New Roman" w:hAnsi="Times New Roman" w:cs="Times New Roman"/>
                <w:sz w:val="28"/>
                <w:szCs w:val="28"/>
              </w:rPr>
              <w:t>в круг общения.</w:t>
            </w:r>
          </w:p>
        </w:tc>
        <w:tc>
          <w:tcPr>
            <w:tcW w:w="1100" w:type="pct"/>
          </w:tcPr>
          <w:p w:rsidR="003116F1" w:rsidRPr="00E74A1E" w:rsidRDefault="003116F1" w:rsidP="00E74A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4A1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116F1" w:rsidRPr="00E74A1E" w:rsidTr="001B24E7">
        <w:tc>
          <w:tcPr>
            <w:tcW w:w="602" w:type="pct"/>
          </w:tcPr>
          <w:p w:rsidR="003116F1" w:rsidRPr="00E74A1E" w:rsidRDefault="003116F1" w:rsidP="00E74A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4A1E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298" w:type="pct"/>
          </w:tcPr>
          <w:p w:rsidR="003116F1" w:rsidRPr="00E74A1E" w:rsidRDefault="003116F1" w:rsidP="00E74A1E">
            <w:pP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E74A1E">
              <w:rPr>
                <w:rFonts w:ascii="Times New Roman" w:hAnsi="Times New Roman" w:cs="Times New Roman"/>
                <w:sz w:val="28"/>
                <w:szCs w:val="28"/>
              </w:rPr>
              <w:t>Описание качественных характеристик людей и предметов</w:t>
            </w:r>
          </w:p>
        </w:tc>
        <w:tc>
          <w:tcPr>
            <w:tcW w:w="1100" w:type="pct"/>
          </w:tcPr>
          <w:p w:rsidR="003116F1" w:rsidRPr="00E74A1E" w:rsidRDefault="003116F1" w:rsidP="00E74A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4A1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116F1" w:rsidRPr="00E74A1E" w:rsidTr="001B24E7">
        <w:tc>
          <w:tcPr>
            <w:tcW w:w="602" w:type="pct"/>
          </w:tcPr>
          <w:p w:rsidR="003116F1" w:rsidRPr="00E74A1E" w:rsidRDefault="003116F1" w:rsidP="00E74A1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298" w:type="pct"/>
          </w:tcPr>
          <w:p w:rsidR="003116F1" w:rsidRPr="00E74A1E" w:rsidRDefault="003116F1" w:rsidP="00841A29">
            <w:pP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E74A1E"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8"/>
                <w:szCs w:val="28"/>
              </w:rPr>
              <w:t>Семья (</w:t>
            </w:r>
            <w:r w:rsidR="00D339F8"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8"/>
                <w:szCs w:val="28"/>
              </w:rPr>
              <w:t>5</w:t>
            </w:r>
            <w:r w:rsidR="00841A29"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8"/>
                <w:szCs w:val="28"/>
              </w:rPr>
              <w:t xml:space="preserve"> </w:t>
            </w:r>
            <w:r w:rsidRPr="00E74A1E"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8"/>
                <w:szCs w:val="28"/>
              </w:rPr>
              <w:t>часов)</w:t>
            </w:r>
          </w:p>
        </w:tc>
        <w:tc>
          <w:tcPr>
            <w:tcW w:w="1100" w:type="pct"/>
          </w:tcPr>
          <w:p w:rsidR="003116F1" w:rsidRPr="00E74A1E" w:rsidRDefault="003116F1" w:rsidP="00E74A1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8"/>
                <w:szCs w:val="28"/>
              </w:rPr>
            </w:pPr>
          </w:p>
        </w:tc>
      </w:tr>
      <w:tr w:rsidR="003116F1" w:rsidRPr="00E74A1E" w:rsidTr="001B24E7">
        <w:tc>
          <w:tcPr>
            <w:tcW w:w="602" w:type="pct"/>
          </w:tcPr>
          <w:p w:rsidR="003116F1" w:rsidRPr="00E74A1E" w:rsidRDefault="003116F1" w:rsidP="00E74A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4A1E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298" w:type="pct"/>
          </w:tcPr>
          <w:p w:rsidR="003116F1" w:rsidRPr="00E74A1E" w:rsidRDefault="003116F1" w:rsidP="00E74A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4A1E">
              <w:rPr>
                <w:rFonts w:ascii="Times New Roman" w:hAnsi="Times New Roman" w:cs="Times New Roman"/>
                <w:sz w:val="28"/>
                <w:szCs w:val="28"/>
              </w:rPr>
              <w:t xml:space="preserve">Описание </w:t>
            </w:r>
            <w:proofErr w:type="gramStart"/>
            <w:r w:rsidRPr="00E74A1E">
              <w:rPr>
                <w:rFonts w:ascii="Times New Roman" w:hAnsi="Times New Roman" w:cs="Times New Roman"/>
                <w:sz w:val="28"/>
                <w:szCs w:val="28"/>
              </w:rPr>
              <w:t>собственных</w:t>
            </w:r>
            <w:proofErr w:type="gramEnd"/>
          </w:p>
          <w:p w:rsidR="003116F1" w:rsidRPr="00E74A1E" w:rsidRDefault="003116F1" w:rsidP="00E74A1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4A1E">
              <w:rPr>
                <w:rFonts w:ascii="Times New Roman" w:hAnsi="Times New Roman" w:cs="Times New Roman"/>
                <w:sz w:val="28"/>
                <w:szCs w:val="28"/>
              </w:rPr>
              <w:t>ощущений и характеристик.</w:t>
            </w:r>
          </w:p>
        </w:tc>
        <w:tc>
          <w:tcPr>
            <w:tcW w:w="1100" w:type="pct"/>
          </w:tcPr>
          <w:p w:rsidR="003116F1" w:rsidRPr="00E74A1E" w:rsidRDefault="003116F1" w:rsidP="00E74A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4A1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116F1" w:rsidRPr="00E74A1E" w:rsidTr="001B24E7">
        <w:tc>
          <w:tcPr>
            <w:tcW w:w="602" w:type="pct"/>
          </w:tcPr>
          <w:p w:rsidR="003116F1" w:rsidRPr="00E74A1E" w:rsidRDefault="003116F1" w:rsidP="00E74A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4A1E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298" w:type="pct"/>
          </w:tcPr>
          <w:p w:rsidR="003116F1" w:rsidRPr="00E74A1E" w:rsidRDefault="003116F1" w:rsidP="00E74A1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4A1E">
              <w:rPr>
                <w:rFonts w:ascii="Times New Roman" w:hAnsi="Times New Roman" w:cs="Times New Roman"/>
                <w:sz w:val="28"/>
                <w:szCs w:val="28"/>
              </w:rPr>
              <w:t>Состав семьи.</w:t>
            </w:r>
          </w:p>
        </w:tc>
        <w:tc>
          <w:tcPr>
            <w:tcW w:w="1100" w:type="pct"/>
          </w:tcPr>
          <w:p w:rsidR="003116F1" w:rsidRPr="00E74A1E" w:rsidRDefault="003116F1" w:rsidP="00E74A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4A1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116F1" w:rsidRPr="00E74A1E" w:rsidTr="001B24E7">
        <w:tc>
          <w:tcPr>
            <w:tcW w:w="602" w:type="pct"/>
          </w:tcPr>
          <w:p w:rsidR="003116F1" w:rsidRPr="00E74A1E" w:rsidRDefault="003116F1" w:rsidP="00E74A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4A1E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298" w:type="pct"/>
          </w:tcPr>
          <w:p w:rsidR="003116F1" w:rsidRPr="00E74A1E" w:rsidRDefault="003116F1" w:rsidP="00E74A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4A1E">
              <w:rPr>
                <w:rFonts w:ascii="Times New Roman" w:hAnsi="Times New Roman" w:cs="Times New Roman"/>
                <w:sz w:val="28"/>
                <w:szCs w:val="28"/>
              </w:rPr>
              <w:t xml:space="preserve">Общение с членами семьи </w:t>
            </w:r>
            <w:proofErr w:type="gramStart"/>
            <w:r w:rsidRPr="00E74A1E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</w:p>
          <w:p w:rsidR="003116F1" w:rsidRPr="00E74A1E" w:rsidRDefault="003116F1" w:rsidP="00E74A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74A1E">
              <w:rPr>
                <w:rFonts w:ascii="Times New Roman" w:hAnsi="Times New Roman" w:cs="Times New Roman"/>
                <w:sz w:val="28"/>
                <w:szCs w:val="28"/>
              </w:rPr>
              <w:t xml:space="preserve">разным поводам (уходя в </w:t>
            </w:r>
            <w:proofErr w:type="spellStart"/>
            <w:r w:rsidRPr="00E74A1E">
              <w:rPr>
                <w:rFonts w:ascii="Times New Roman" w:hAnsi="Times New Roman" w:cs="Times New Roman"/>
                <w:sz w:val="28"/>
                <w:szCs w:val="28"/>
              </w:rPr>
              <w:t>шко</w:t>
            </w:r>
            <w:proofErr w:type="spellEnd"/>
            <w:r w:rsidRPr="00E74A1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</w:p>
          <w:p w:rsidR="003116F1" w:rsidRPr="00E74A1E" w:rsidRDefault="003116F1" w:rsidP="00E74A1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74A1E">
              <w:rPr>
                <w:rFonts w:ascii="Times New Roman" w:hAnsi="Times New Roman" w:cs="Times New Roman"/>
                <w:sz w:val="28"/>
                <w:szCs w:val="28"/>
              </w:rPr>
              <w:t>лу</w:t>
            </w:r>
            <w:proofErr w:type="spellEnd"/>
            <w:r w:rsidRPr="00E74A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Pr="00E74A1E">
              <w:rPr>
                <w:rFonts w:ascii="Times New Roman" w:hAnsi="Times New Roman" w:cs="Times New Roman"/>
                <w:sz w:val="28"/>
                <w:szCs w:val="28"/>
              </w:rPr>
              <w:t>возвращаясь</w:t>
            </w:r>
            <w:proofErr w:type="gramEnd"/>
            <w:r w:rsidRPr="00E74A1E">
              <w:rPr>
                <w:rFonts w:ascii="Times New Roman" w:hAnsi="Times New Roman" w:cs="Times New Roman"/>
                <w:sz w:val="28"/>
                <w:szCs w:val="28"/>
              </w:rPr>
              <w:t xml:space="preserve"> домой и т. д.).</w:t>
            </w:r>
          </w:p>
        </w:tc>
        <w:tc>
          <w:tcPr>
            <w:tcW w:w="1100" w:type="pct"/>
          </w:tcPr>
          <w:p w:rsidR="003116F1" w:rsidRPr="00E74A1E" w:rsidRDefault="003116F1" w:rsidP="00E74A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4A1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116F1" w:rsidRPr="00E74A1E" w:rsidTr="001B24E7">
        <w:tc>
          <w:tcPr>
            <w:tcW w:w="602" w:type="pct"/>
          </w:tcPr>
          <w:p w:rsidR="003116F1" w:rsidRPr="00E74A1E" w:rsidRDefault="003116F1" w:rsidP="00E74A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4A1E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298" w:type="pct"/>
          </w:tcPr>
          <w:p w:rsidR="003116F1" w:rsidRPr="00E74A1E" w:rsidRDefault="003116F1" w:rsidP="00E74A1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4A1E">
              <w:rPr>
                <w:rFonts w:ascii="Times New Roman" w:hAnsi="Times New Roman" w:cs="Times New Roman"/>
                <w:sz w:val="28"/>
                <w:szCs w:val="28"/>
              </w:rPr>
              <w:t>Животные на ферме.</w:t>
            </w:r>
          </w:p>
        </w:tc>
        <w:tc>
          <w:tcPr>
            <w:tcW w:w="1100" w:type="pct"/>
          </w:tcPr>
          <w:p w:rsidR="003116F1" w:rsidRPr="00E74A1E" w:rsidRDefault="003116F1" w:rsidP="00E74A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4A1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116F1" w:rsidRPr="00E74A1E" w:rsidTr="001B24E7">
        <w:tc>
          <w:tcPr>
            <w:tcW w:w="602" w:type="pct"/>
          </w:tcPr>
          <w:p w:rsidR="003116F1" w:rsidRPr="00E74A1E" w:rsidRDefault="003116F1" w:rsidP="00E74A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4A1E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298" w:type="pct"/>
          </w:tcPr>
          <w:p w:rsidR="003116F1" w:rsidRPr="00E74A1E" w:rsidRDefault="003116F1" w:rsidP="00E74A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4A1E">
              <w:rPr>
                <w:rFonts w:ascii="Times New Roman" w:hAnsi="Times New Roman" w:cs="Times New Roman"/>
                <w:sz w:val="28"/>
                <w:szCs w:val="28"/>
              </w:rPr>
              <w:t>Характеристики людей,</w:t>
            </w:r>
          </w:p>
          <w:p w:rsidR="003116F1" w:rsidRPr="00E74A1E" w:rsidRDefault="003116F1" w:rsidP="00E74A1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4A1E">
              <w:rPr>
                <w:rFonts w:ascii="Times New Roman" w:hAnsi="Times New Roman" w:cs="Times New Roman"/>
                <w:sz w:val="28"/>
                <w:szCs w:val="28"/>
              </w:rPr>
              <w:t>в том числе членов семьи</w:t>
            </w:r>
          </w:p>
        </w:tc>
        <w:tc>
          <w:tcPr>
            <w:tcW w:w="1100" w:type="pct"/>
          </w:tcPr>
          <w:p w:rsidR="003116F1" w:rsidRPr="00E74A1E" w:rsidRDefault="003116F1" w:rsidP="00E74A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4A1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116F1" w:rsidRPr="00E74A1E" w:rsidTr="001B24E7">
        <w:tc>
          <w:tcPr>
            <w:tcW w:w="602" w:type="pct"/>
          </w:tcPr>
          <w:p w:rsidR="003116F1" w:rsidRPr="00E74A1E" w:rsidRDefault="003116F1" w:rsidP="00E74A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8" w:type="pct"/>
          </w:tcPr>
          <w:p w:rsidR="003116F1" w:rsidRPr="00E74A1E" w:rsidRDefault="00D339F8" w:rsidP="00841A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8"/>
                <w:szCs w:val="28"/>
              </w:rPr>
              <w:t>Города и страны (</w:t>
            </w:r>
            <w:r w:rsidR="003116F1" w:rsidRPr="00E74A1E"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8"/>
                <w:szCs w:val="28"/>
              </w:rPr>
              <w:t>4 часа)</w:t>
            </w:r>
          </w:p>
        </w:tc>
        <w:tc>
          <w:tcPr>
            <w:tcW w:w="1100" w:type="pct"/>
          </w:tcPr>
          <w:p w:rsidR="003116F1" w:rsidRPr="00E74A1E" w:rsidRDefault="003116F1" w:rsidP="00E74A1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8"/>
                <w:szCs w:val="28"/>
              </w:rPr>
            </w:pPr>
          </w:p>
        </w:tc>
      </w:tr>
      <w:tr w:rsidR="003116F1" w:rsidRPr="00E74A1E" w:rsidTr="001B24E7">
        <w:tc>
          <w:tcPr>
            <w:tcW w:w="602" w:type="pct"/>
          </w:tcPr>
          <w:p w:rsidR="003116F1" w:rsidRPr="00E74A1E" w:rsidRDefault="003116F1" w:rsidP="00E74A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4A1E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298" w:type="pct"/>
          </w:tcPr>
          <w:p w:rsidR="003116F1" w:rsidRPr="00E74A1E" w:rsidRDefault="003116F1" w:rsidP="00E74A1E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E74A1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Место жительства и место</w:t>
            </w:r>
          </w:p>
          <w:p w:rsidR="003116F1" w:rsidRPr="00E74A1E" w:rsidRDefault="003116F1" w:rsidP="00E74A1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4A1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нахождения человека.</w:t>
            </w:r>
          </w:p>
        </w:tc>
        <w:tc>
          <w:tcPr>
            <w:tcW w:w="1100" w:type="pct"/>
          </w:tcPr>
          <w:p w:rsidR="003116F1" w:rsidRPr="00E74A1E" w:rsidRDefault="003116F1" w:rsidP="00E74A1E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E74A1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</w:t>
            </w:r>
          </w:p>
        </w:tc>
      </w:tr>
      <w:tr w:rsidR="003116F1" w:rsidRPr="00E74A1E" w:rsidTr="001B24E7">
        <w:tc>
          <w:tcPr>
            <w:tcW w:w="602" w:type="pct"/>
          </w:tcPr>
          <w:p w:rsidR="003116F1" w:rsidRPr="00E74A1E" w:rsidRDefault="003116F1" w:rsidP="00E74A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4A1E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298" w:type="pct"/>
          </w:tcPr>
          <w:p w:rsidR="003116F1" w:rsidRPr="00E74A1E" w:rsidRDefault="003116F1" w:rsidP="00E74A1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4A1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Города Европы.</w:t>
            </w:r>
          </w:p>
        </w:tc>
        <w:tc>
          <w:tcPr>
            <w:tcW w:w="1100" w:type="pct"/>
          </w:tcPr>
          <w:p w:rsidR="003116F1" w:rsidRPr="00E74A1E" w:rsidRDefault="003116F1" w:rsidP="00E74A1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E74A1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</w:t>
            </w:r>
          </w:p>
        </w:tc>
      </w:tr>
      <w:tr w:rsidR="003116F1" w:rsidRPr="00E74A1E" w:rsidTr="001B24E7">
        <w:tc>
          <w:tcPr>
            <w:tcW w:w="602" w:type="pct"/>
          </w:tcPr>
          <w:p w:rsidR="003116F1" w:rsidRPr="00E74A1E" w:rsidRDefault="003116F1" w:rsidP="00E74A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4A1E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298" w:type="pct"/>
          </w:tcPr>
          <w:p w:rsidR="003116F1" w:rsidRPr="00E74A1E" w:rsidRDefault="003116F1" w:rsidP="00E74A1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4A1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Страны и континенты.</w:t>
            </w:r>
          </w:p>
        </w:tc>
        <w:tc>
          <w:tcPr>
            <w:tcW w:w="1100" w:type="pct"/>
          </w:tcPr>
          <w:p w:rsidR="003116F1" w:rsidRPr="00E74A1E" w:rsidRDefault="003116F1" w:rsidP="00E74A1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E74A1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</w:t>
            </w:r>
          </w:p>
        </w:tc>
      </w:tr>
      <w:tr w:rsidR="003116F1" w:rsidRPr="00E74A1E" w:rsidTr="001B24E7">
        <w:tc>
          <w:tcPr>
            <w:tcW w:w="602" w:type="pct"/>
          </w:tcPr>
          <w:p w:rsidR="003116F1" w:rsidRPr="00E74A1E" w:rsidRDefault="003116F1" w:rsidP="00E74A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4A1E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298" w:type="pct"/>
          </w:tcPr>
          <w:p w:rsidR="003116F1" w:rsidRPr="00E74A1E" w:rsidRDefault="003116F1" w:rsidP="00E74A1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4A1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Выражение преференций</w:t>
            </w:r>
          </w:p>
        </w:tc>
        <w:tc>
          <w:tcPr>
            <w:tcW w:w="1100" w:type="pct"/>
          </w:tcPr>
          <w:p w:rsidR="003116F1" w:rsidRPr="00E74A1E" w:rsidRDefault="003116F1" w:rsidP="00E74A1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E74A1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</w:t>
            </w:r>
          </w:p>
        </w:tc>
      </w:tr>
      <w:tr w:rsidR="003116F1" w:rsidRPr="00E74A1E" w:rsidTr="001B24E7">
        <w:tc>
          <w:tcPr>
            <w:tcW w:w="602" w:type="pct"/>
          </w:tcPr>
          <w:p w:rsidR="003116F1" w:rsidRPr="00E74A1E" w:rsidRDefault="003116F1" w:rsidP="00E74A1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298" w:type="pct"/>
          </w:tcPr>
          <w:p w:rsidR="003116F1" w:rsidRPr="00E74A1E" w:rsidRDefault="00841A29" w:rsidP="00841A29">
            <w:pP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w w:val="0"/>
                <w:sz w:val="28"/>
                <w:szCs w:val="28"/>
              </w:rPr>
              <w:t>Время, часы, минуты (</w:t>
            </w:r>
            <w:r w:rsidR="003116F1" w:rsidRPr="00E74A1E">
              <w:rPr>
                <w:rFonts w:ascii="Times New Roman" w:hAnsi="Times New Roman" w:cs="Times New Roman"/>
                <w:b/>
                <w:color w:val="000000"/>
                <w:w w:val="0"/>
                <w:sz w:val="28"/>
                <w:szCs w:val="28"/>
              </w:rPr>
              <w:t>3 часа)</w:t>
            </w:r>
          </w:p>
        </w:tc>
        <w:tc>
          <w:tcPr>
            <w:tcW w:w="1100" w:type="pct"/>
          </w:tcPr>
          <w:p w:rsidR="003116F1" w:rsidRPr="00E74A1E" w:rsidRDefault="003116F1" w:rsidP="00E74A1E">
            <w:pPr>
              <w:jc w:val="center"/>
              <w:rPr>
                <w:rFonts w:ascii="Times New Roman" w:hAnsi="Times New Roman" w:cs="Times New Roman"/>
                <w:b/>
                <w:color w:val="000000"/>
                <w:w w:val="0"/>
                <w:sz w:val="28"/>
                <w:szCs w:val="28"/>
              </w:rPr>
            </w:pPr>
          </w:p>
        </w:tc>
      </w:tr>
      <w:tr w:rsidR="003116F1" w:rsidRPr="00E74A1E" w:rsidTr="001B24E7">
        <w:tc>
          <w:tcPr>
            <w:tcW w:w="602" w:type="pct"/>
          </w:tcPr>
          <w:p w:rsidR="003116F1" w:rsidRPr="00E74A1E" w:rsidRDefault="003116F1" w:rsidP="00E74A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4A1E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298" w:type="pct"/>
          </w:tcPr>
          <w:p w:rsidR="003116F1" w:rsidRPr="00E74A1E" w:rsidRDefault="003116F1" w:rsidP="00E74A1E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E74A1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Обозначение и выражение</w:t>
            </w:r>
          </w:p>
          <w:p w:rsidR="003116F1" w:rsidRPr="00E74A1E" w:rsidRDefault="003116F1" w:rsidP="00E74A1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4A1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времени.</w:t>
            </w:r>
          </w:p>
        </w:tc>
        <w:tc>
          <w:tcPr>
            <w:tcW w:w="1100" w:type="pct"/>
          </w:tcPr>
          <w:p w:rsidR="003116F1" w:rsidRPr="00E74A1E" w:rsidRDefault="003116F1" w:rsidP="00E74A1E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E74A1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</w:t>
            </w:r>
          </w:p>
        </w:tc>
      </w:tr>
      <w:tr w:rsidR="003116F1" w:rsidRPr="00E74A1E" w:rsidTr="001B24E7">
        <w:tc>
          <w:tcPr>
            <w:tcW w:w="602" w:type="pct"/>
          </w:tcPr>
          <w:p w:rsidR="003116F1" w:rsidRPr="00E74A1E" w:rsidRDefault="003116F1" w:rsidP="00E74A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4A1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19</w:t>
            </w:r>
          </w:p>
        </w:tc>
        <w:tc>
          <w:tcPr>
            <w:tcW w:w="3298" w:type="pct"/>
          </w:tcPr>
          <w:p w:rsidR="003116F1" w:rsidRPr="00E74A1E" w:rsidRDefault="003116F1" w:rsidP="00E74A1E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E74A1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Местоположение предметов,</w:t>
            </w:r>
          </w:p>
          <w:p w:rsidR="003116F1" w:rsidRPr="00E74A1E" w:rsidRDefault="003116F1" w:rsidP="00E74A1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4A1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людей и животных.</w:t>
            </w:r>
          </w:p>
        </w:tc>
        <w:tc>
          <w:tcPr>
            <w:tcW w:w="1100" w:type="pct"/>
          </w:tcPr>
          <w:p w:rsidR="003116F1" w:rsidRPr="00E74A1E" w:rsidRDefault="003116F1" w:rsidP="00E74A1E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E74A1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</w:t>
            </w:r>
          </w:p>
        </w:tc>
      </w:tr>
      <w:tr w:rsidR="003116F1" w:rsidRPr="00E74A1E" w:rsidTr="001B24E7">
        <w:tc>
          <w:tcPr>
            <w:tcW w:w="602" w:type="pct"/>
          </w:tcPr>
          <w:p w:rsidR="003116F1" w:rsidRPr="00E74A1E" w:rsidRDefault="003116F1" w:rsidP="00E74A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4A1E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298" w:type="pct"/>
          </w:tcPr>
          <w:p w:rsidR="003116F1" w:rsidRPr="00E74A1E" w:rsidRDefault="003116F1" w:rsidP="00E74A1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4A1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Ведение счета</w:t>
            </w:r>
          </w:p>
        </w:tc>
        <w:tc>
          <w:tcPr>
            <w:tcW w:w="1100" w:type="pct"/>
          </w:tcPr>
          <w:p w:rsidR="003116F1" w:rsidRPr="00E74A1E" w:rsidRDefault="003116F1" w:rsidP="00E74A1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E74A1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</w:t>
            </w:r>
          </w:p>
        </w:tc>
      </w:tr>
      <w:tr w:rsidR="003116F1" w:rsidRPr="00E74A1E" w:rsidTr="001B24E7">
        <w:tc>
          <w:tcPr>
            <w:tcW w:w="602" w:type="pct"/>
          </w:tcPr>
          <w:p w:rsidR="003116F1" w:rsidRPr="00E74A1E" w:rsidRDefault="003116F1" w:rsidP="00E74A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8" w:type="pct"/>
          </w:tcPr>
          <w:p w:rsidR="003116F1" w:rsidRPr="00E74A1E" w:rsidRDefault="003116F1" w:rsidP="00E74A1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4A1E"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8"/>
                <w:szCs w:val="28"/>
              </w:rPr>
              <w:t>Цвет вокруг нас</w:t>
            </w:r>
            <w:r w:rsidR="00D339F8"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8"/>
                <w:szCs w:val="28"/>
              </w:rPr>
              <w:t xml:space="preserve"> (</w:t>
            </w:r>
            <w:r w:rsidRPr="00E74A1E"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8"/>
                <w:szCs w:val="28"/>
              </w:rPr>
              <w:t>5 часов)</w:t>
            </w:r>
          </w:p>
        </w:tc>
        <w:tc>
          <w:tcPr>
            <w:tcW w:w="1100" w:type="pct"/>
          </w:tcPr>
          <w:p w:rsidR="003116F1" w:rsidRPr="00E74A1E" w:rsidRDefault="003116F1" w:rsidP="00E74A1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8"/>
                <w:szCs w:val="28"/>
              </w:rPr>
            </w:pPr>
          </w:p>
        </w:tc>
      </w:tr>
      <w:tr w:rsidR="003116F1" w:rsidRPr="00E74A1E" w:rsidTr="001B24E7">
        <w:tc>
          <w:tcPr>
            <w:tcW w:w="602" w:type="pct"/>
          </w:tcPr>
          <w:p w:rsidR="003116F1" w:rsidRPr="00E74A1E" w:rsidRDefault="003116F1" w:rsidP="00E74A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4A1E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298" w:type="pct"/>
          </w:tcPr>
          <w:p w:rsidR="003116F1" w:rsidRPr="00E74A1E" w:rsidRDefault="003116F1" w:rsidP="00E74A1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4A1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Основные цвета.</w:t>
            </w:r>
          </w:p>
        </w:tc>
        <w:tc>
          <w:tcPr>
            <w:tcW w:w="1100" w:type="pct"/>
          </w:tcPr>
          <w:p w:rsidR="003116F1" w:rsidRPr="00E74A1E" w:rsidRDefault="003116F1" w:rsidP="00E74A1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E74A1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</w:t>
            </w:r>
          </w:p>
        </w:tc>
      </w:tr>
      <w:tr w:rsidR="003116F1" w:rsidRPr="00E74A1E" w:rsidTr="001B24E7">
        <w:tc>
          <w:tcPr>
            <w:tcW w:w="602" w:type="pct"/>
          </w:tcPr>
          <w:p w:rsidR="003116F1" w:rsidRPr="00E74A1E" w:rsidRDefault="003116F1" w:rsidP="00E74A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4A1E"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298" w:type="pct"/>
          </w:tcPr>
          <w:p w:rsidR="003116F1" w:rsidRPr="00E74A1E" w:rsidRDefault="003116F1" w:rsidP="00E74A1E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E74A1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Приветствие в разное время</w:t>
            </w:r>
          </w:p>
          <w:p w:rsidR="003116F1" w:rsidRPr="00E74A1E" w:rsidRDefault="003116F1" w:rsidP="00E74A1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4A1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суток.</w:t>
            </w:r>
          </w:p>
        </w:tc>
        <w:tc>
          <w:tcPr>
            <w:tcW w:w="1100" w:type="pct"/>
          </w:tcPr>
          <w:p w:rsidR="003116F1" w:rsidRPr="00E74A1E" w:rsidRDefault="003116F1" w:rsidP="00E74A1E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E74A1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</w:t>
            </w:r>
          </w:p>
        </w:tc>
      </w:tr>
      <w:tr w:rsidR="003116F1" w:rsidRPr="00E74A1E" w:rsidTr="001B24E7">
        <w:tc>
          <w:tcPr>
            <w:tcW w:w="602" w:type="pct"/>
          </w:tcPr>
          <w:p w:rsidR="003116F1" w:rsidRPr="00E74A1E" w:rsidRDefault="003116F1" w:rsidP="00E74A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4A1E"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298" w:type="pct"/>
          </w:tcPr>
          <w:p w:rsidR="003116F1" w:rsidRPr="00E74A1E" w:rsidRDefault="003116F1" w:rsidP="00E74A1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4A1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Номера телефонов. Выражение обладания.</w:t>
            </w:r>
          </w:p>
        </w:tc>
        <w:tc>
          <w:tcPr>
            <w:tcW w:w="1100" w:type="pct"/>
          </w:tcPr>
          <w:p w:rsidR="003116F1" w:rsidRPr="00E74A1E" w:rsidRDefault="003116F1" w:rsidP="00E74A1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E74A1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</w:t>
            </w:r>
          </w:p>
        </w:tc>
      </w:tr>
      <w:tr w:rsidR="003116F1" w:rsidRPr="00E74A1E" w:rsidTr="001B24E7">
        <w:tc>
          <w:tcPr>
            <w:tcW w:w="602" w:type="pct"/>
          </w:tcPr>
          <w:p w:rsidR="003116F1" w:rsidRPr="00E74A1E" w:rsidRDefault="003116F1" w:rsidP="00E74A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4A1E"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298" w:type="pct"/>
          </w:tcPr>
          <w:p w:rsidR="003116F1" w:rsidRPr="00E74A1E" w:rsidRDefault="003116F1" w:rsidP="00E74A1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4A1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Возраст человека.</w:t>
            </w:r>
          </w:p>
        </w:tc>
        <w:tc>
          <w:tcPr>
            <w:tcW w:w="1100" w:type="pct"/>
          </w:tcPr>
          <w:p w:rsidR="003116F1" w:rsidRPr="00E74A1E" w:rsidRDefault="003116F1" w:rsidP="00E74A1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E74A1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</w:t>
            </w:r>
          </w:p>
        </w:tc>
      </w:tr>
      <w:tr w:rsidR="003116F1" w:rsidRPr="00E74A1E" w:rsidTr="001B24E7">
        <w:tc>
          <w:tcPr>
            <w:tcW w:w="602" w:type="pct"/>
          </w:tcPr>
          <w:p w:rsidR="003116F1" w:rsidRPr="00E74A1E" w:rsidRDefault="003116F1" w:rsidP="00E74A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4A1E"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298" w:type="pct"/>
          </w:tcPr>
          <w:p w:rsidR="003116F1" w:rsidRPr="00E74A1E" w:rsidRDefault="003116F1" w:rsidP="00E74A1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4A1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Качественные характеристики предметов</w:t>
            </w:r>
          </w:p>
        </w:tc>
        <w:tc>
          <w:tcPr>
            <w:tcW w:w="1100" w:type="pct"/>
          </w:tcPr>
          <w:p w:rsidR="003116F1" w:rsidRPr="00E74A1E" w:rsidRDefault="003116F1" w:rsidP="00E74A1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E74A1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</w:t>
            </w:r>
          </w:p>
        </w:tc>
      </w:tr>
      <w:tr w:rsidR="003116F1" w:rsidRPr="00E74A1E" w:rsidTr="001B24E7">
        <w:tc>
          <w:tcPr>
            <w:tcW w:w="602" w:type="pct"/>
          </w:tcPr>
          <w:p w:rsidR="003116F1" w:rsidRPr="00E74A1E" w:rsidRDefault="003116F1" w:rsidP="00E74A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8" w:type="pct"/>
          </w:tcPr>
          <w:p w:rsidR="003116F1" w:rsidRPr="00E74A1E" w:rsidRDefault="003116F1" w:rsidP="00C025A6">
            <w:pPr>
              <w:widowControl w:val="0"/>
              <w:autoSpaceDE w:val="0"/>
              <w:autoSpaceDN w:val="0"/>
              <w:adjustRightInd w:val="0"/>
              <w:ind w:right="840"/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8"/>
                <w:szCs w:val="28"/>
              </w:rPr>
            </w:pPr>
            <w:r w:rsidRPr="00E74A1E"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8"/>
                <w:szCs w:val="28"/>
              </w:rPr>
              <w:t>Празднование дня рождения (</w:t>
            </w:r>
            <w:r w:rsidR="0075637A" w:rsidRPr="00E74A1E"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8"/>
                <w:szCs w:val="28"/>
              </w:rPr>
              <w:t>4 часа</w:t>
            </w:r>
            <w:r w:rsidRPr="00E74A1E"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8"/>
                <w:szCs w:val="28"/>
              </w:rPr>
              <w:t>)</w:t>
            </w:r>
          </w:p>
        </w:tc>
        <w:tc>
          <w:tcPr>
            <w:tcW w:w="1100" w:type="pct"/>
          </w:tcPr>
          <w:p w:rsidR="003116F1" w:rsidRPr="00E74A1E" w:rsidRDefault="003116F1" w:rsidP="00E74A1E">
            <w:pPr>
              <w:widowControl w:val="0"/>
              <w:autoSpaceDE w:val="0"/>
              <w:autoSpaceDN w:val="0"/>
              <w:adjustRightInd w:val="0"/>
              <w:ind w:left="113" w:right="840"/>
              <w:jc w:val="center"/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8"/>
                <w:szCs w:val="28"/>
              </w:rPr>
            </w:pPr>
          </w:p>
        </w:tc>
      </w:tr>
      <w:tr w:rsidR="003116F1" w:rsidRPr="00E74A1E" w:rsidTr="001B24E7">
        <w:tc>
          <w:tcPr>
            <w:tcW w:w="602" w:type="pct"/>
          </w:tcPr>
          <w:p w:rsidR="003116F1" w:rsidRPr="00E74A1E" w:rsidRDefault="003116F1" w:rsidP="00E74A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4A1E"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298" w:type="pct"/>
          </w:tcPr>
          <w:p w:rsidR="003116F1" w:rsidRPr="00E74A1E" w:rsidRDefault="003116F1" w:rsidP="00E74A1E">
            <w:pP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E74A1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Семейный праздник.</w:t>
            </w:r>
            <w:r w:rsidR="00C32E58" w:rsidRPr="00E74A1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Описание внешности.</w:t>
            </w:r>
          </w:p>
        </w:tc>
        <w:tc>
          <w:tcPr>
            <w:tcW w:w="1100" w:type="pct"/>
          </w:tcPr>
          <w:p w:rsidR="003116F1" w:rsidRPr="00E74A1E" w:rsidRDefault="003116F1" w:rsidP="00E74A1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E74A1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</w:t>
            </w:r>
          </w:p>
        </w:tc>
      </w:tr>
      <w:tr w:rsidR="003116F1" w:rsidRPr="00E74A1E" w:rsidTr="001B24E7">
        <w:tc>
          <w:tcPr>
            <w:tcW w:w="602" w:type="pct"/>
          </w:tcPr>
          <w:p w:rsidR="003116F1" w:rsidRPr="00E74A1E" w:rsidRDefault="003116F1" w:rsidP="00E74A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4A1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C32E58" w:rsidRPr="00E74A1E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298" w:type="pct"/>
          </w:tcPr>
          <w:p w:rsidR="003116F1" w:rsidRPr="00E74A1E" w:rsidRDefault="003116F1" w:rsidP="00E74A1E">
            <w:pP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E74A1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Контрастирующие характеристики людей и предметов.</w:t>
            </w:r>
          </w:p>
        </w:tc>
        <w:tc>
          <w:tcPr>
            <w:tcW w:w="1100" w:type="pct"/>
          </w:tcPr>
          <w:p w:rsidR="003116F1" w:rsidRPr="00E74A1E" w:rsidRDefault="003116F1" w:rsidP="00E74A1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E74A1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</w:t>
            </w:r>
          </w:p>
        </w:tc>
      </w:tr>
      <w:tr w:rsidR="003116F1" w:rsidRPr="00E74A1E" w:rsidTr="001B24E7">
        <w:tc>
          <w:tcPr>
            <w:tcW w:w="602" w:type="pct"/>
          </w:tcPr>
          <w:p w:rsidR="003116F1" w:rsidRPr="00E74A1E" w:rsidRDefault="003116F1" w:rsidP="00E74A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4A1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C32E58" w:rsidRPr="00E74A1E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298" w:type="pct"/>
          </w:tcPr>
          <w:p w:rsidR="003116F1" w:rsidRPr="00E74A1E" w:rsidRDefault="003116F1" w:rsidP="00E74A1E">
            <w:pP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E74A1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Жизнь на ферме. Ежедневные занятия людей.</w:t>
            </w:r>
          </w:p>
        </w:tc>
        <w:tc>
          <w:tcPr>
            <w:tcW w:w="1100" w:type="pct"/>
          </w:tcPr>
          <w:p w:rsidR="003116F1" w:rsidRPr="00E74A1E" w:rsidRDefault="003116F1" w:rsidP="00E74A1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E74A1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</w:t>
            </w:r>
          </w:p>
        </w:tc>
      </w:tr>
      <w:tr w:rsidR="003116F1" w:rsidRPr="00E74A1E" w:rsidTr="001B24E7">
        <w:tc>
          <w:tcPr>
            <w:tcW w:w="602" w:type="pct"/>
          </w:tcPr>
          <w:p w:rsidR="003116F1" w:rsidRPr="00E74A1E" w:rsidRDefault="00C32E58" w:rsidP="00E74A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4A1E">
              <w:rPr>
                <w:rFonts w:ascii="Times New Roman" w:eastAsia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3298" w:type="pct"/>
          </w:tcPr>
          <w:p w:rsidR="003116F1" w:rsidRPr="00E74A1E" w:rsidRDefault="003116F1" w:rsidP="00E74A1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4A1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Выражение категории отсутствия обладания. Дни недели.</w:t>
            </w:r>
          </w:p>
        </w:tc>
        <w:tc>
          <w:tcPr>
            <w:tcW w:w="1100" w:type="pct"/>
          </w:tcPr>
          <w:p w:rsidR="003116F1" w:rsidRPr="00E74A1E" w:rsidRDefault="003116F1" w:rsidP="00E74A1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E74A1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</w:t>
            </w:r>
          </w:p>
        </w:tc>
      </w:tr>
      <w:tr w:rsidR="003116F1" w:rsidRPr="00E74A1E" w:rsidTr="001B24E7">
        <w:tc>
          <w:tcPr>
            <w:tcW w:w="602" w:type="pct"/>
          </w:tcPr>
          <w:p w:rsidR="003116F1" w:rsidRPr="00E74A1E" w:rsidRDefault="003116F1" w:rsidP="00E74A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8" w:type="pct"/>
          </w:tcPr>
          <w:p w:rsidR="003116F1" w:rsidRPr="00E74A1E" w:rsidRDefault="003116F1" w:rsidP="00C025A6">
            <w:pPr>
              <w:widowControl w:val="0"/>
              <w:autoSpaceDE w:val="0"/>
              <w:autoSpaceDN w:val="0"/>
              <w:adjustRightInd w:val="0"/>
              <w:ind w:left="113" w:right="840"/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8"/>
                <w:szCs w:val="28"/>
              </w:rPr>
            </w:pPr>
            <w:r w:rsidRPr="00E74A1E"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8"/>
                <w:szCs w:val="28"/>
              </w:rPr>
              <w:t xml:space="preserve">Человек и его дом </w:t>
            </w:r>
            <w:r w:rsidR="00D339F8"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8"/>
                <w:szCs w:val="28"/>
              </w:rPr>
              <w:t>(</w:t>
            </w:r>
            <w:r w:rsidR="0075637A" w:rsidRPr="00E74A1E"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8"/>
                <w:szCs w:val="28"/>
              </w:rPr>
              <w:t>4 часа</w:t>
            </w:r>
            <w:r w:rsidRPr="00E74A1E"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8"/>
                <w:szCs w:val="28"/>
              </w:rPr>
              <w:t>)</w:t>
            </w:r>
          </w:p>
        </w:tc>
        <w:tc>
          <w:tcPr>
            <w:tcW w:w="1100" w:type="pct"/>
          </w:tcPr>
          <w:p w:rsidR="003116F1" w:rsidRPr="00E74A1E" w:rsidRDefault="003116F1" w:rsidP="00E74A1E">
            <w:pPr>
              <w:widowControl w:val="0"/>
              <w:autoSpaceDE w:val="0"/>
              <w:autoSpaceDN w:val="0"/>
              <w:adjustRightInd w:val="0"/>
              <w:ind w:left="113" w:right="840"/>
              <w:jc w:val="center"/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8"/>
                <w:szCs w:val="28"/>
              </w:rPr>
            </w:pPr>
          </w:p>
        </w:tc>
      </w:tr>
      <w:tr w:rsidR="003116F1" w:rsidRPr="00E74A1E" w:rsidTr="001B24E7">
        <w:tc>
          <w:tcPr>
            <w:tcW w:w="602" w:type="pct"/>
          </w:tcPr>
          <w:p w:rsidR="003116F1" w:rsidRPr="00E74A1E" w:rsidRDefault="003116F1" w:rsidP="00E74A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4A1E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C32E58" w:rsidRPr="00E74A1E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298" w:type="pct"/>
          </w:tcPr>
          <w:p w:rsidR="003116F1" w:rsidRPr="00E74A1E" w:rsidRDefault="003116F1" w:rsidP="00E74A1E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E74A1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Профессии и занятия людей.</w:t>
            </w:r>
          </w:p>
          <w:p w:rsidR="003116F1" w:rsidRPr="00E74A1E" w:rsidRDefault="003116F1" w:rsidP="00E74A1E">
            <w:pP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E74A1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Повседневные занятия людей.</w:t>
            </w:r>
            <w:r w:rsidR="00C32E58" w:rsidRPr="00E74A1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Домашние питомцы.</w:t>
            </w:r>
          </w:p>
        </w:tc>
        <w:tc>
          <w:tcPr>
            <w:tcW w:w="1100" w:type="pct"/>
          </w:tcPr>
          <w:p w:rsidR="003116F1" w:rsidRPr="00E74A1E" w:rsidRDefault="003116F1" w:rsidP="00E74A1E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E74A1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</w:t>
            </w:r>
          </w:p>
        </w:tc>
      </w:tr>
      <w:tr w:rsidR="003116F1" w:rsidRPr="00E74A1E" w:rsidTr="001B24E7">
        <w:tc>
          <w:tcPr>
            <w:tcW w:w="602" w:type="pct"/>
          </w:tcPr>
          <w:p w:rsidR="003116F1" w:rsidRPr="00E74A1E" w:rsidRDefault="003116F1" w:rsidP="00E74A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4A1E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C32E58" w:rsidRPr="00E74A1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98" w:type="pct"/>
          </w:tcPr>
          <w:p w:rsidR="003116F1" w:rsidRPr="00E74A1E" w:rsidRDefault="003116F1" w:rsidP="00E74A1E">
            <w:pP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E74A1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Итоговая контрольная работа</w:t>
            </w:r>
          </w:p>
        </w:tc>
        <w:tc>
          <w:tcPr>
            <w:tcW w:w="1100" w:type="pct"/>
          </w:tcPr>
          <w:p w:rsidR="003116F1" w:rsidRPr="00E74A1E" w:rsidRDefault="003116F1" w:rsidP="00E74A1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E74A1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</w:t>
            </w:r>
          </w:p>
        </w:tc>
      </w:tr>
      <w:tr w:rsidR="003116F1" w:rsidRPr="00E74A1E" w:rsidTr="001B24E7">
        <w:tc>
          <w:tcPr>
            <w:tcW w:w="602" w:type="pct"/>
          </w:tcPr>
          <w:p w:rsidR="003116F1" w:rsidRPr="00E74A1E" w:rsidRDefault="003116F1" w:rsidP="00E74A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4A1E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C32E58" w:rsidRPr="00E74A1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98" w:type="pct"/>
          </w:tcPr>
          <w:p w:rsidR="003116F1" w:rsidRPr="00E74A1E" w:rsidRDefault="003116F1" w:rsidP="00E74A1E">
            <w:pP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E74A1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Анализ контрольной работы. Самочувствие человека.</w:t>
            </w:r>
          </w:p>
        </w:tc>
        <w:tc>
          <w:tcPr>
            <w:tcW w:w="1100" w:type="pct"/>
          </w:tcPr>
          <w:p w:rsidR="003116F1" w:rsidRPr="00E74A1E" w:rsidRDefault="003116F1" w:rsidP="00E74A1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E74A1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</w:t>
            </w:r>
          </w:p>
        </w:tc>
      </w:tr>
      <w:tr w:rsidR="003116F1" w:rsidRPr="00E74A1E" w:rsidTr="001B24E7">
        <w:tc>
          <w:tcPr>
            <w:tcW w:w="602" w:type="pct"/>
          </w:tcPr>
          <w:p w:rsidR="003116F1" w:rsidRPr="00E74A1E" w:rsidRDefault="003116F1" w:rsidP="00E74A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4A1E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C32E58" w:rsidRPr="00E74A1E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98" w:type="pct"/>
          </w:tcPr>
          <w:p w:rsidR="003116F1" w:rsidRPr="00E74A1E" w:rsidRDefault="003116F1" w:rsidP="00E74A1E">
            <w:pP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E74A1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Описание жилища. Весна как одно из времен года.</w:t>
            </w:r>
          </w:p>
        </w:tc>
        <w:tc>
          <w:tcPr>
            <w:tcW w:w="1100" w:type="pct"/>
          </w:tcPr>
          <w:p w:rsidR="003116F1" w:rsidRPr="00E74A1E" w:rsidRDefault="003116F1" w:rsidP="00E74A1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E74A1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</w:t>
            </w:r>
          </w:p>
        </w:tc>
      </w:tr>
    </w:tbl>
    <w:p w:rsidR="003C7180" w:rsidRPr="00E74A1E" w:rsidRDefault="003C7180" w:rsidP="00E74A1E">
      <w:pPr>
        <w:pStyle w:val="a3"/>
        <w:tabs>
          <w:tab w:val="left" w:pos="-14"/>
          <w:tab w:val="left" w:pos="709"/>
        </w:tabs>
        <w:snapToGrid w:val="0"/>
        <w:spacing w:after="0" w:line="240" w:lineRule="auto"/>
        <w:jc w:val="both"/>
        <w:rPr>
          <w:rFonts w:ascii="Times New Roman" w:eastAsia="PragmaticaCondC" w:hAnsi="Times New Roman" w:cs="Times New Roman"/>
          <w:b/>
          <w:bCs/>
          <w:sz w:val="28"/>
          <w:szCs w:val="28"/>
          <w:u w:val="single"/>
        </w:rPr>
      </w:pPr>
    </w:p>
    <w:p w:rsidR="00D029E4" w:rsidRPr="00D029E4" w:rsidRDefault="00D029E4" w:rsidP="00D029E4">
      <w:pPr>
        <w:tabs>
          <w:tab w:val="left" w:pos="709"/>
        </w:tabs>
        <w:spacing w:after="0" w:line="240" w:lineRule="auto"/>
        <w:ind w:firstLine="45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29E4">
        <w:rPr>
          <w:rFonts w:ascii="Times New Roman" w:hAnsi="Times New Roman" w:cs="Times New Roman"/>
          <w:b/>
          <w:sz w:val="28"/>
          <w:szCs w:val="28"/>
        </w:rPr>
        <w:t>Материально-техническое и информационное обеспечение образовательного процесса</w:t>
      </w:r>
    </w:p>
    <w:p w:rsidR="00D029E4" w:rsidRPr="00D029E4" w:rsidRDefault="00D029E4" w:rsidP="00D029E4">
      <w:pPr>
        <w:shd w:val="clear" w:color="auto" w:fill="FFFFFF"/>
        <w:tabs>
          <w:tab w:val="left" w:pos="709"/>
        </w:tabs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29E4" w:rsidRPr="00753B55" w:rsidRDefault="00D029E4" w:rsidP="00753B55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53B55">
        <w:rPr>
          <w:rFonts w:ascii="Times New Roman" w:eastAsia="Calibri" w:hAnsi="Times New Roman" w:cs="Times New Roman"/>
          <w:b/>
          <w:sz w:val="28"/>
          <w:szCs w:val="28"/>
        </w:rPr>
        <w:t>Учебно-методическое и материально-техническое обеспечение образовательного процесса</w:t>
      </w:r>
    </w:p>
    <w:p w:rsidR="00D029E4" w:rsidRPr="00D029E4" w:rsidRDefault="00D029E4" w:rsidP="00D029E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9E4">
        <w:rPr>
          <w:rFonts w:ascii="Times New Roman" w:hAnsi="Times New Roman" w:cs="Times New Roman"/>
          <w:sz w:val="28"/>
          <w:szCs w:val="28"/>
        </w:rPr>
        <w:t>для учителя: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29E4">
        <w:rPr>
          <w:rFonts w:ascii="Times New Roman" w:hAnsi="Times New Roman" w:cs="Times New Roman"/>
          <w:sz w:val="28"/>
          <w:szCs w:val="28"/>
        </w:rPr>
        <w:t xml:space="preserve">  1. Федеральный государственный образовательный стандарт основного общего образования (http://standart.edu.ru).</w:t>
      </w:r>
    </w:p>
    <w:p w:rsidR="00D029E4" w:rsidRPr="00D029E4" w:rsidRDefault="00D029E4" w:rsidP="00D029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029E4">
        <w:rPr>
          <w:rFonts w:ascii="Times New Roman" w:hAnsi="Times New Roman" w:cs="Times New Roman"/>
          <w:sz w:val="28"/>
          <w:szCs w:val="28"/>
        </w:rPr>
        <w:t xml:space="preserve">  2. Учебник. Английский язык  как второй иностранный 1 год обучения  5 класс О.В.Афанасьева, И.В.Михеева Москва «Дрофа» 20</w:t>
      </w:r>
      <w:r>
        <w:rPr>
          <w:rFonts w:ascii="Times New Roman" w:hAnsi="Times New Roman" w:cs="Times New Roman"/>
          <w:sz w:val="28"/>
          <w:szCs w:val="28"/>
        </w:rPr>
        <w:t>20</w:t>
      </w:r>
    </w:p>
    <w:p w:rsidR="00D029E4" w:rsidRPr="00D029E4" w:rsidRDefault="00753B55" w:rsidP="00D029E4">
      <w:pPr>
        <w:widowControl w:val="0"/>
        <w:autoSpaceDE w:val="0"/>
        <w:autoSpaceDN w:val="0"/>
        <w:adjustRightInd w:val="0"/>
        <w:spacing w:after="0"/>
        <w:ind w:left="-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D029E4" w:rsidRPr="00D029E4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="00D029E4" w:rsidRPr="00D029E4">
        <w:rPr>
          <w:rFonts w:ascii="Times New Roman" w:hAnsi="Times New Roman" w:cs="Times New Roman"/>
          <w:sz w:val="28"/>
          <w:szCs w:val="28"/>
        </w:rPr>
        <w:t>Аудиоприложение</w:t>
      </w:r>
      <w:proofErr w:type="spellEnd"/>
    </w:p>
    <w:p w:rsidR="00D029E4" w:rsidRPr="00D029E4" w:rsidRDefault="00D029E4" w:rsidP="00D029E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029E4">
        <w:rPr>
          <w:rFonts w:ascii="Times New Roman" w:hAnsi="Times New Roman" w:cs="Times New Roman"/>
          <w:sz w:val="28"/>
          <w:szCs w:val="28"/>
        </w:rPr>
        <w:t xml:space="preserve"> 4. Грамматические таблицы к основным разделам грамматического материала.</w:t>
      </w:r>
    </w:p>
    <w:p w:rsidR="00D029E4" w:rsidRPr="00D029E4" w:rsidRDefault="00D029E4" w:rsidP="00D029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029E4">
        <w:rPr>
          <w:rFonts w:ascii="Times New Roman" w:hAnsi="Times New Roman" w:cs="Times New Roman"/>
          <w:sz w:val="28"/>
          <w:szCs w:val="28"/>
        </w:rPr>
        <w:t xml:space="preserve"> 5. Учебные плакаты по предмету</w:t>
      </w:r>
    </w:p>
    <w:p w:rsidR="00D029E4" w:rsidRPr="00D029E4" w:rsidRDefault="00D029E4" w:rsidP="00D029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029E4">
        <w:rPr>
          <w:rFonts w:ascii="Times New Roman" w:hAnsi="Times New Roman" w:cs="Times New Roman"/>
          <w:sz w:val="28"/>
          <w:szCs w:val="28"/>
        </w:rPr>
        <w:t>для ученика: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29E4">
        <w:rPr>
          <w:rFonts w:ascii="Times New Roman" w:hAnsi="Times New Roman" w:cs="Times New Roman"/>
          <w:sz w:val="28"/>
          <w:szCs w:val="28"/>
        </w:rPr>
        <w:t xml:space="preserve"> 1.Учебник. Английский язык  как второй иностранный 1 год обучения  5 класс О.В.Афанасьева, И.В.Михеева Москва «Дрофа» 20</w:t>
      </w:r>
      <w:r>
        <w:rPr>
          <w:rFonts w:ascii="Times New Roman" w:hAnsi="Times New Roman" w:cs="Times New Roman"/>
          <w:sz w:val="28"/>
          <w:szCs w:val="28"/>
        </w:rPr>
        <w:t>20</w:t>
      </w:r>
    </w:p>
    <w:p w:rsidR="00D029E4" w:rsidRPr="00D029E4" w:rsidRDefault="00D029E4" w:rsidP="00D029E4">
      <w:pPr>
        <w:widowControl w:val="0"/>
        <w:autoSpaceDE w:val="0"/>
        <w:autoSpaceDN w:val="0"/>
        <w:adjustRightInd w:val="0"/>
        <w:spacing w:after="0"/>
        <w:ind w:left="-360"/>
        <w:jc w:val="both"/>
        <w:rPr>
          <w:rFonts w:ascii="Times New Roman" w:hAnsi="Times New Roman" w:cs="Times New Roman"/>
          <w:sz w:val="28"/>
          <w:szCs w:val="28"/>
        </w:rPr>
      </w:pPr>
      <w:r w:rsidRPr="00D029E4">
        <w:rPr>
          <w:rFonts w:ascii="Times New Roman" w:hAnsi="Times New Roman" w:cs="Times New Roman"/>
          <w:sz w:val="28"/>
          <w:szCs w:val="28"/>
        </w:rPr>
        <w:t xml:space="preserve">       2.Двуязычный словарь.</w:t>
      </w:r>
    </w:p>
    <w:p w:rsidR="00D029E4" w:rsidRPr="00753B55" w:rsidRDefault="00753B55" w:rsidP="00D029E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Технические средства обучения</w:t>
      </w:r>
    </w:p>
    <w:p w:rsidR="00D029E4" w:rsidRPr="00D029E4" w:rsidRDefault="00D029E4" w:rsidP="00D029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029E4">
        <w:rPr>
          <w:rFonts w:ascii="Times New Roman" w:hAnsi="Times New Roman" w:cs="Times New Roman"/>
          <w:sz w:val="28"/>
          <w:szCs w:val="28"/>
        </w:rPr>
        <w:t xml:space="preserve">   1. Аудиоколонки</w:t>
      </w:r>
    </w:p>
    <w:p w:rsidR="00D029E4" w:rsidRPr="00D029E4" w:rsidRDefault="00D029E4" w:rsidP="00D029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029E4">
        <w:rPr>
          <w:rFonts w:ascii="Times New Roman" w:hAnsi="Times New Roman" w:cs="Times New Roman"/>
          <w:sz w:val="28"/>
          <w:szCs w:val="28"/>
        </w:rPr>
        <w:t xml:space="preserve">   2. Персональный компьютер.</w:t>
      </w:r>
    </w:p>
    <w:p w:rsidR="00D029E4" w:rsidRPr="00D029E4" w:rsidRDefault="00D029E4" w:rsidP="00D029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029E4">
        <w:rPr>
          <w:rFonts w:ascii="Times New Roman" w:hAnsi="Times New Roman" w:cs="Times New Roman"/>
          <w:sz w:val="28"/>
          <w:szCs w:val="28"/>
        </w:rPr>
        <w:t xml:space="preserve">   3. Принтер.</w:t>
      </w:r>
    </w:p>
    <w:p w:rsidR="00D029E4" w:rsidRPr="00D029E4" w:rsidRDefault="00D029E4" w:rsidP="00D029E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29E4" w:rsidRPr="00D029E4" w:rsidRDefault="00D029E4" w:rsidP="00D029E4">
      <w:pPr>
        <w:tabs>
          <w:tab w:val="left" w:pos="709"/>
        </w:tabs>
        <w:spacing w:after="0" w:line="240" w:lineRule="auto"/>
        <w:ind w:firstLine="45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29E4">
        <w:rPr>
          <w:rFonts w:ascii="Times New Roman" w:hAnsi="Times New Roman" w:cs="Times New Roman"/>
          <w:b/>
          <w:sz w:val="28"/>
          <w:szCs w:val="28"/>
        </w:rPr>
        <w:lastRenderedPageBreak/>
        <w:t>Список используемой литературы</w:t>
      </w:r>
    </w:p>
    <w:p w:rsidR="00D029E4" w:rsidRPr="00D029E4" w:rsidRDefault="00D029E4" w:rsidP="00D029E4">
      <w:pPr>
        <w:tabs>
          <w:tab w:val="left" w:pos="709"/>
        </w:tabs>
        <w:spacing w:after="0" w:line="240" w:lineRule="auto"/>
        <w:ind w:firstLine="45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29E4" w:rsidRPr="00D029E4" w:rsidRDefault="00D029E4" w:rsidP="00D029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029E4">
        <w:rPr>
          <w:rFonts w:ascii="Times New Roman" w:hAnsi="Times New Roman" w:cs="Times New Roman"/>
          <w:sz w:val="28"/>
          <w:szCs w:val="28"/>
        </w:rPr>
        <w:t xml:space="preserve">      1.  Учебник. Английский язык  как второй иностранный 1 год обучения  5 класс О.В.Афанасьева, И.В.Михеева Москва «Дрофа» 20</w:t>
      </w:r>
      <w:r>
        <w:rPr>
          <w:rFonts w:ascii="Times New Roman" w:hAnsi="Times New Roman" w:cs="Times New Roman"/>
          <w:sz w:val="28"/>
          <w:szCs w:val="28"/>
        </w:rPr>
        <w:t>20</w:t>
      </w:r>
    </w:p>
    <w:p w:rsidR="00D029E4" w:rsidRPr="00D029E4" w:rsidRDefault="00D029E4" w:rsidP="00D029E4">
      <w:pPr>
        <w:widowControl w:val="0"/>
        <w:autoSpaceDE w:val="0"/>
        <w:autoSpaceDN w:val="0"/>
        <w:adjustRightInd w:val="0"/>
        <w:spacing w:after="0"/>
        <w:ind w:left="-360"/>
        <w:jc w:val="both"/>
        <w:rPr>
          <w:rFonts w:ascii="Times New Roman" w:hAnsi="Times New Roman" w:cs="Times New Roman"/>
          <w:sz w:val="28"/>
          <w:szCs w:val="28"/>
        </w:rPr>
      </w:pPr>
      <w:r w:rsidRPr="00D029E4">
        <w:rPr>
          <w:rFonts w:ascii="Times New Roman" w:hAnsi="Times New Roman" w:cs="Times New Roman"/>
          <w:sz w:val="28"/>
          <w:szCs w:val="28"/>
        </w:rPr>
        <w:t xml:space="preserve">           2. Двуязычный словарь.</w:t>
      </w:r>
    </w:p>
    <w:p w:rsidR="003C7180" w:rsidRPr="00E74A1E" w:rsidRDefault="003C7180" w:rsidP="00E74A1E">
      <w:pPr>
        <w:pStyle w:val="a3"/>
        <w:tabs>
          <w:tab w:val="left" w:pos="-14"/>
          <w:tab w:val="left" w:pos="709"/>
        </w:tabs>
        <w:snapToGrid w:val="0"/>
        <w:spacing w:after="0" w:line="240" w:lineRule="auto"/>
        <w:jc w:val="both"/>
        <w:rPr>
          <w:rFonts w:ascii="Times New Roman" w:eastAsia="PragmaticaCondC" w:hAnsi="Times New Roman" w:cs="Times New Roman"/>
          <w:bCs/>
          <w:sz w:val="28"/>
          <w:szCs w:val="28"/>
        </w:rPr>
      </w:pPr>
    </w:p>
    <w:sectPr w:rsidR="003C7180" w:rsidRPr="00E74A1E" w:rsidSect="008F5CFC">
      <w:footerReference w:type="default" r:id="rId9"/>
      <w:pgSz w:w="11906" w:h="16838" w:code="9"/>
      <w:pgMar w:top="851" w:right="567" w:bottom="851" w:left="1134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4E7D" w:rsidRDefault="00C24E7D" w:rsidP="005B603A">
      <w:pPr>
        <w:spacing w:after="0" w:line="240" w:lineRule="auto"/>
      </w:pPr>
      <w:r>
        <w:separator/>
      </w:r>
    </w:p>
  </w:endnote>
  <w:endnote w:type="continuationSeparator" w:id="0">
    <w:p w:rsidR="00C24E7D" w:rsidRDefault="00C24E7D" w:rsidP="005B60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MS Mincho"/>
    <w:charset w:val="80"/>
    <w:family w:val="roman"/>
    <w:pitch w:val="variable"/>
    <w:sig w:usb0="00000000" w:usb1="00000000" w:usb2="00000000" w:usb3="00000000" w:csb0="00000000" w:csb1="00000000"/>
  </w:font>
  <w:font w:name="DejaVu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PragmaticaCondC">
    <w:altName w:val="MS Mincho"/>
    <w:charset w:val="80"/>
    <w:family w:val="decorative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34353"/>
      <w:docPartObj>
        <w:docPartGallery w:val="Page Numbers (Bottom of Page)"/>
        <w:docPartUnique/>
      </w:docPartObj>
    </w:sdtPr>
    <w:sdtContent>
      <w:p w:rsidR="008F5CFC" w:rsidRDefault="00F81349">
        <w:pPr>
          <w:pStyle w:val="af6"/>
          <w:jc w:val="right"/>
        </w:pPr>
        <w:fldSimple w:instr=" PAGE   \* MERGEFORMAT ">
          <w:r w:rsidR="00DF5065">
            <w:rPr>
              <w:noProof/>
            </w:rPr>
            <w:t>2</w:t>
          </w:r>
        </w:fldSimple>
      </w:p>
    </w:sdtContent>
  </w:sdt>
  <w:p w:rsidR="004A267F" w:rsidRDefault="004A267F">
    <w:pPr>
      <w:pStyle w:val="af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4E7D" w:rsidRDefault="00C24E7D" w:rsidP="005B603A">
      <w:pPr>
        <w:spacing w:after="0" w:line="240" w:lineRule="auto"/>
      </w:pPr>
      <w:r>
        <w:separator/>
      </w:r>
    </w:p>
  </w:footnote>
  <w:footnote w:type="continuationSeparator" w:id="0">
    <w:p w:rsidR="00C24E7D" w:rsidRDefault="00C24E7D" w:rsidP="005B60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6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>
    <w:nsid w:val="0B7E11DC"/>
    <w:multiLevelType w:val="multilevel"/>
    <w:tmpl w:val="A2C4EB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FEA43FF"/>
    <w:multiLevelType w:val="hybridMultilevel"/>
    <w:tmpl w:val="A7F868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0B40D63"/>
    <w:multiLevelType w:val="hybridMultilevel"/>
    <w:tmpl w:val="897E44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27078BD"/>
    <w:multiLevelType w:val="hybridMultilevel"/>
    <w:tmpl w:val="03ECD64C"/>
    <w:lvl w:ilvl="0" w:tplc="263C15A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1">
    <w:nsid w:val="19020457"/>
    <w:multiLevelType w:val="hybridMultilevel"/>
    <w:tmpl w:val="84F2A7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92B4A59"/>
    <w:multiLevelType w:val="hybridMultilevel"/>
    <w:tmpl w:val="00B0A3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BAF339C"/>
    <w:multiLevelType w:val="hybridMultilevel"/>
    <w:tmpl w:val="5A1A15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E816495"/>
    <w:multiLevelType w:val="hybridMultilevel"/>
    <w:tmpl w:val="D62CD5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120016F"/>
    <w:multiLevelType w:val="multilevel"/>
    <w:tmpl w:val="694C05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48942F1"/>
    <w:multiLevelType w:val="hybridMultilevel"/>
    <w:tmpl w:val="AAF641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F25B1E"/>
    <w:multiLevelType w:val="hybridMultilevel"/>
    <w:tmpl w:val="EF0AF4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35D41E0"/>
    <w:multiLevelType w:val="hybridMultilevel"/>
    <w:tmpl w:val="00E6BA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8D920B7"/>
    <w:multiLevelType w:val="hybridMultilevel"/>
    <w:tmpl w:val="8F1C92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9FD711F"/>
    <w:multiLevelType w:val="hybridMultilevel"/>
    <w:tmpl w:val="F8BCEADA"/>
    <w:lvl w:ilvl="0" w:tplc="0419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1">
    <w:nsid w:val="3D0A7453"/>
    <w:multiLevelType w:val="multilevel"/>
    <w:tmpl w:val="E346B3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E1F7A3B"/>
    <w:multiLevelType w:val="hybridMultilevel"/>
    <w:tmpl w:val="EBD4AC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34F6D3C"/>
    <w:multiLevelType w:val="multilevel"/>
    <w:tmpl w:val="D092E6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81459B0"/>
    <w:multiLevelType w:val="hybridMultilevel"/>
    <w:tmpl w:val="7C5400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A753050"/>
    <w:multiLevelType w:val="hybridMultilevel"/>
    <w:tmpl w:val="2F5EAA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EAD11CC"/>
    <w:multiLevelType w:val="hybridMultilevel"/>
    <w:tmpl w:val="6E3447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3176CA3"/>
    <w:multiLevelType w:val="hybridMultilevel"/>
    <w:tmpl w:val="8AF41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81F732C"/>
    <w:multiLevelType w:val="hybridMultilevel"/>
    <w:tmpl w:val="F072F0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8742F83"/>
    <w:multiLevelType w:val="hybridMultilevel"/>
    <w:tmpl w:val="F3A20F26"/>
    <w:lvl w:ilvl="0" w:tplc="0419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0">
    <w:nsid w:val="5D2B1745"/>
    <w:multiLevelType w:val="multilevel"/>
    <w:tmpl w:val="DA84B8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DA017E4"/>
    <w:multiLevelType w:val="hybridMultilevel"/>
    <w:tmpl w:val="6D0A83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0B23AE"/>
    <w:multiLevelType w:val="hybridMultilevel"/>
    <w:tmpl w:val="02C0FEA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620476B9"/>
    <w:multiLevelType w:val="hybridMultilevel"/>
    <w:tmpl w:val="D6340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3771802"/>
    <w:multiLevelType w:val="hybridMultilevel"/>
    <w:tmpl w:val="5C049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3B73218"/>
    <w:multiLevelType w:val="multilevel"/>
    <w:tmpl w:val="00088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511015C"/>
    <w:multiLevelType w:val="multilevel"/>
    <w:tmpl w:val="A99C3F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72720BD"/>
    <w:multiLevelType w:val="multilevel"/>
    <w:tmpl w:val="7AEE91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73F3A78"/>
    <w:multiLevelType w:val="hybridMultilevel"/>
    <w:tmpl w:val="3564C9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B8B150B"/>
    <w:multiLevelType w:val="hybridMultilevel"/>
    <w:tmpl w:val="D6C6F8AA"/>
    <w:lvl w:ilvl="0" w:tplc="0419000F">
      <w:start w:val="1"/>
      <w:numFmt w:val="decimal"/>
      <w:lvlText w:val="%1."/>
      <w:lvlJc w:val="left"/>
      <w:pPr>
        <w:ind w:left="2160" w:hanging="360"/>
      </w:pPr>
    </w:lvl>
    <w:lvl w:ilvl="1" w:tplc="04190019">
      <w:start w:val="1"/>
      <w:numFmt w:val="lowerLetter"/>
      <w:lvlText w:val="%2."/>
      <w:lvlJc w:val="left"/>
      <w:pPr>
        <w:ind w:left="2880" w:hanging="360"/>
      </w:pPr>
    </w:lvl>
    <w:lvl w:ilvl="2" w:tplc="0419001B">
      <w:start w:val="1"/>
      <w:numFmt w:val="lowerRoman"/>
      <w:lvlText w:val="%3."/>
      <w:lvlJc w:val="right"/>
      <w:pPr>
        <w:ind w:left="3600" w:hanging="180"/>
      </w:pPr>
    </w:lvl>
    <w:lvl w:ilvl="3" w:tplc="0419000F">
      <w:start w:val="1"/>
      <w:numFmt w:val="decimal"/>
      <w:lvlText w:val="%4."/>
      <w:lvlJc w:val="left"/>
      <w:pPr>
        <w:ind w:left="4320" w:hanging="360"/>
      </w:pPr>
    </w:lvl>
    <w:lvl w:ilvl="4" w:tplc="04190019">
      <w:start w:val="1"/>
      <w:numFmt w:val="lowerLetter"/>
      <w:lvlText w:val="%5."/>
      <w:lvlJc w:val="left"/>
      <w:pPr>
        <w:ind w:left="5040" w:hanging="360"/>
      </w:pPr>
    </w:lvl>
    <w:lvl w:ilvl="5" w:tplc="0419001B">
      <w:start w:val="1"/>
      <w:numFmt w:val="lowerRoman"/>
      <w:lvlText w:val="%6."/>
      <w:lvlJc w:val="right"/>
      <w:pPr>
        <w:ind w:left="5760" w:hanging="180"/>
      </w:pPr>
    </w:lvl>
    <w:lvl w:ilvl="6" w:tplc="0419000F">
      <w:start w:val="1"/>
      <w:numFmt w:val="decimal"/>
      <w:lvlText w:val="%7."/>
      <w:lvlJc w:val="left"/>
      <w:pPr>
        <w:ind w:left="6480" w:hanging="360"/>
      </w:pPr>
    </w:lvl>
    <w:lvl w:ilvl="7" w:tplc="04190019">
      <w:start w:val="1"/>
      <w:numFmt w:val="lowerLetter"/>
      <w:lvlText w:val="%8."/>
      <w:lvlJc w:val="left"/>
      <w:pPr>
        <w:ind w:left="7200" w:hanging="360"/>
      </w:pPr>
    </w:lvl>
    <w:lvl w:ilvl="8" w:tplc="0419001B">
      <w:start w:val="1"/>
      <w:numFmt w:val="lowerRoman"/>
      <w:lvlText w:val="%9."/>
      <w:lvlJc w:val="right"/>
      <w:pPr>
        <w:ind w:left="7920" w:hanging="180"/>
      </w:pPr>
    </w:lvl>
  </w:abstractNum>
  <w:abstractNum w:abstractNumId="40">
    <w:nsid w:val="6E9471A1"/>
    <w:multiLevelType w:val="hybridMultilevel"/>
    <w:tmpl w:val="A2B697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3F54198"/>
    <w:multiLevelType w:val="hybridMultilevel"/>
    <w:tmpl w:val="4F9479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5A75123"/>
    <w:multiLevelType w:val="multilevel"/>
    <w:tmpl w:val="D8582E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61A0E20"/>
    <w:multiLevelType w:val="hybridMultilevel"/>
    <w:tmpl w:val="C1D49C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82A4211"/>
    <w:multiLevelType w:val="hybridMultilevel"/>
    <w:tmpl w:val="1E4A84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C80139A"/>
    <w:multiLevelType w:val="hybridMultilevel"/>
    <w:tmpl w:val="5A364D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</w:num>
  <w:num w:numId="2">
    <w:abstractNumId w:val="29"/>
  </w:num>
  <w:num w:numId="3">
    <w:abstractNumId w:val="14"/>
  </w:num>
  <w:num w:numId="4">
    <w:abstractNumId w:val="41"/>
  </w:num>
  <w:num w:numId="5">
    <w:abstractNumId w:val="20"/>
  </w:num>
  <w:num w:numId="6">
    <w:abstractNumId w:val="10"/>
  </w:num>
  <w:num w:numId="7">
    <w:abstractNumId w:val="23"/>
  </w:num>
  <w:num w:numId="8">
    <w:abstractNumId w:val="35"/>
  </w:num>
  <w:num w:numId="9">
    <w:abstractNumId w:val="36"/>
  </w:num>
  <w:num w:numId="10">
    <w:abstractNumId w:val="37"/>
  </w:num>
  <w:num w:numId="11">
    <w:abstractNumId w:val="30"/>
  </w:num>
  <w:num w:numId="12">
    <w:abstractNumId w:val="42"/>
  </w:num>
  <w:num w:numId="13">
    <w:abstractNumId w:val="7"/>
  </w:num>
  <w:num w:numId="14">
    <w:abstractNumId w:val="21"/>
  </w:num>
  <w:num w:numId="15">
    <w:abstractNumId w:val="15"/>
  </w:num>
  <w:num w:numId="16">
    <w:abstractNumId w:val="27"/>
  </w:num>
  <w:num w:numId="17">
    <w:abstractNumId w:val="26"/>
  </w:num>
  <w:num w:numId="18">
    <w:abstractNumId w:val="8"/>
  </w:num>
  <w:num w:numId="19">
    <w:abstractNumId w:val="44"/>
  </w:num>
  <w:num w:numId="20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3"/>
  </w:num>
  <w:num w:numId="33">
    <w:abstractNumId w:val="32"/>
  </w:num>
  <w:num w:numId="34">
    <w:abstractNumId w:val="17"/>
  </w:num>
  <w:num w:numId="35">
    <w:abstractNumId w:val="31"/>
  </w:num>
  <w:num w:numId="36">
    <w:abstractNumId w:val="16"/>
  </w:num>
  <w:num w:numId="37">
    <w:abstractNumId w:val="12"/>
  </w:num>
  <w:num w:numId="38">
    <w:abstractNumId w:val="13"/>
  </w:num>
  <w:num w:numId="39">
    <w:abstractNumId w:val="19"/>
  </w:num>
  <w:numIdMacAtCleanup w:val="3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2E95"/>
    <w:rsid w:val="00013B65"/>
    <w:rsid w:val="00025083"/>
    <w:rsid w:val="00035A5D"/>
    <w:rsid w:val="0003752D"/>
    <w:rsid w:val="00053226"/>
    <w:rsid w:val="00053378"/>
    <w:rsid w:val="00056523"/>
    <w:rsid w:val="00056C16"/>
    <w:rsid w:val="000628BC"/>
    <w:rsid w:val="00066F7A"/>
    <w:rsid w:val="0006772A"/>
    <w:rsid w:val="0007364E"/>
    <w:rsid w:val="000755F1"/>
    <w:rsid w:val="00075C49"/>
    <w:rsid w:val="000814C5"/>
    <w:rsid w:val="00081635"/>
    <w:rsid w:val="00084B8E"/>
    <w:rsid w:val="00090CB2"/>
    <w:rsid w:val="000A02E6"/>
    <w:rsid w:val="000A5800"/>
    <w:rsid w:val="000C30DA"/>
    <w:rsid w:val="000C3878"/>
    <w:rsid w:val="000C4F3F"/>
    <w:rsid w:val="000C61A4"/>
    <w:rsid w:val="000C6F33"/>
    <w:rsid w:val="000E3E3D"/>
    <w:rsid w:val="000E75ED"/>
    <w:rsid w:val="000F11F4"/>
    <w:rsid w:val="000F38B4"/>
    <w:rsid w:val="000F4A60"/>
    <w:rsid w:val="00111DC7"/>
    <w:rsid w:val="001157E4"/>
    <w:rsid w:val="0012281F"/>
    <w:rsid w:val="00126CC5"/>
    <w:rsid w:val="00126FF4"/>
    <w:rsid w:val="0014101B"/>
    <w:rsid w:val="00151E7B"/>
    <w:rsid w:val="001533F8"/>
    <w:rsid w:val="00180862"/>
    <w:rsid w:val="00182C3C"/>
    <w:rsid w:val="001868AA"/>
    <w:rsid w:val="00186EAC"/>
    <w:rsid w:val="00193B6A"/>
    <w:rsid w:val="00196225"/>
    <w:rsid w:val="00196AAD"/>
    <w:rsid w:val="001A2769"/>
    <w:rsid w:val="001A3B0F"/>
    <w:rsid w:val="001A52FE"/>
    <w:rsid w:val="001B24E7"/>
    <w:rsid w:val="001B4ABC"/>
    <w:rsid w:val="001B53B2"/>
    <w:rsid w:val="001C17D3"/>
    <w:rsid w:val="001C1807"/>
    <w:rsid w:val="001C31C1"/>
    <w:rsid w:val="001C3C7A"/>
    <w:rsid w:val="001C3CAE"/>
    <w:rsid w:val="001C5728"/>
    <w:rsid w:val="001D5BB5"/>
    <w:rsid w:val="001D7E97"/>
    <w:rsid w:val="001E0335"/>
    <w:rsid w:val="001E44A2"/>
    <w:rsid w:val="001F0194"/>
    <w:rsid w:val="001F20FE"/>
    <w:rsid w:val="001F2E95"/>
    <w:rsid w:val="001F7CFF"/>
    <w:rsid w:val="00203559"/>
    <w:rsid w:val="00203582"/>
    <w:rsid w:val="002046AD"/>
    <w:rsid w:val="00204E55"/>
    <w:rsid w:val="00211B5A"/>
    <w:rsid w:val="0021310F"/>
    <w:rsid w:val="002232FC"/>
    <w:rsid w:val="002247A6"/>
    <w:rsid w:val="0022627F"/>
    <w:rsid w:val="00231C91"/>
    <w:rsid w:val="002337EB"/>
    <w:rsid w:val="00235A51"/>
    <w:rsid w:val="002545CB"/>
    <w:rsid w:val="00255477"/>
    <w:rsid w:val="002627B2"/>
    <w:rsid w:val="0026728E"/>
    <w:rsid w:val="00270A9C"/>
    <w:rsid w:val="0027198B"/>
    <w:rsid w:val="00273526"/>
    <w:rsid w:val="0027669E"/>
    <w:rsid w:val="00283510"/>
    <w:rsid w:val="002927AA"/>
    <w:rsid w:val="00292C18"/>
    <w:rsid w:val="00295785"/>
    <w:rsid w:val="00297DE6"/>
    <w:rsid w:val="002A0E88"/>
    <w:rsid w:val="002B09CF"/>
    <w:rsid w:val="002B14F4"/>
    <w:rsid w:val="002B250B"/>
    <w:rsid w:val="002B62DB"/>
    <w:rsid w:val="002C066F"/>
    <w:rsid w:val="002C49FC"/>
    <w:rsid w:val="002D500A"/>
    <w:rsid w:val="002E1258"/>
    <w:rsid w:val="002E33AB"/>
    <w:rsid w:val="002E447C"/>
    <w:rsid w:val="002E4FB7"/>
    <w:rsid w:val="002E5BF6"/>
    <w:rsid w:val="002F0D7F"/>
    <w:rsid w:val="002F3E28"/>
    <w:rsid w:val="002F4C15"/>
    <w:rsid w:val="002F6E14"/>
    <w:rsid w:val="00310664"/>
    <w:rsid w:val="003107F6"/>
    <w:rsid w:val="003116F1"/>
    <w:rsid w:val="00322A52"/>
    <w:rsid w:val="00324BBF"/>
    <w:rsid w:val="003252CC"/>
    <w:rsid w:val="00332302"/>
    <w:rsid w:val="00340958"/>
    <w:rsid w:val="0035122F"/>
    <w:rsid w:val="00364E40"/>
    <w:rsid w:val="00373ECC"/>
    <w:rsid w:val="00380486"/>
    <w:rsid w:val="00387E46"/>
    <w:rsid w:val="00393739"/>
    <w:rsid w:val="00393AA4"/>
    <w:rsid w:val="0039432E"/>
    <w:rsid w:val="003A3AEF"/>
    <w:rsid w:val="003A47EC"/>
    <w:rsid w:val="003A5985"/>
    <w:rsid w:val="003B5821"/>
    <w:rsid w:val="003B6310"/>
    <w:rsid w:val="003B79EE"/>
    <w:rsid w:val="003B7EE2"/>
    <w:rsid w:val="003C1815"/>
    <w:rsid w:val="003C21C2"/>
    <w:rsid w:val="003C7180"/>
    <w:rsid w:val="003D584A"/>
    <w:rsid w:val="003D61D0"/>
    <w:rsid w:val="003E3ED3"/>
    <w:rsid w:val="003E5955"/>
    <w:rsid w:val="003F6BCD"/>
    <w:rsid w:val="003F73B1"/>
    <w:rsid w:val="003F7E68"/>
    <w:rsid w:val="004000F4"/>
    <w:rsid w:val="00401F87"/>
    <w:rsid w:val="00404175"/>
    <w:rsid w:val="004065FB"/>
    <w:rsid w:val="004100CD"/>
    <w:rsid w:val="00412223"/>
    <w:rsid w:val="0043069C"/>
    <w:rsid w:val="00430E94"/>
    <w:rsid w:val="00431D1C"/>
    <w:rsid w:val="004320F3"/>
    <w:rsid w:val="00442577"/>
    <w:rsid w:val="0044341C"/>
    <w:rsid w:val="004476DF"/>
    <w:rsid w:val="004546E0"/>
    <w:rsid w:val="00455F6F"/>
    <w:rsid w:val="00457800"/>
    <w:rsid w:val="00464816"/>
    <w:rsid w:val="0047105E"/>
    <w:rsid w:val="00471E29"/>
    <w:rsid w:val="004770DE"/>
    <w:rsid w:val="004905E6"/>
    <w:rsid w:val="00494472"/>
    <w:rsid w:val="004A267F"/>
    <w:rsid w:val="004A64E9"/>
    <w:rsid w:val="004A7770"/>
    <w:rsid w:val="004B16A3"/>
    <w:rsid w:val="004B3F01"/>
    <w:rsid w:val="004B549A"/>
    <w:rsid w:val="004B7C6B"/>
    <w:rsid w:val="004C12CB"/>
    <w:rsid w:val="004C5C20"/>
    <w:rsid w:val="004D0A76"/>
    <w:rsid w:val="004D114D"/>
    <w:rsid w:val="004D1617"/>
    <w:rsid w:val="004D63F9"/>
    <w:rsid w:val="004D7339"/>
    <w:rsid w:val="004E42A1"/>
    <w:rsid w:val="004F4F33"/>
    <w:rsid w:val="0050618C"/>
    <w:rsid w:val="00523F66"/>
    <w:rsid w:val="005309C2"/>
    <w:rsid w:val="00542E2C"/>
    <w:rsid w:val="00560329"/>
    <w:rsid w:val="0056723E"/>
    <w:rsid w:val="005718CE"/>
    <w:rsid w:val="00580ADB"/>
    <w:rsid w:val="00581AE9"/>
    <w:rsid w:val="00583E29"/>
    <w:rsid w:val="00586B20"/>
    <w:rsid w:val="00587D83"/>
    <w:rsid w:val="0059228B"/>
    <w:rsid w:val="00597E5C"/>
    <w:rsid w:val="005A229C"/>
    <w:rsid w:val="005B1534"/>
    <w:rsid w:val="005B2919"/>
    <w:rsid w:val="005B603A"/>
    <w:rsid w:val="005C4156"/>
    <w:rsid w:val="005C5DBA"/>
    <w:rsid w:val="005C7894"/>
    <w:rsid w:val="005C7D79"/>
    <w:rsid w:val="005D030A"/>
    <w:rsid w:val="005D50FD"/>
    <w:rsid w:val="005D741E"/>
    <w:rsid w:val="005E0517"/>
    <w:rsid w:val="005F0224"/>
    <w:rsid w:val="0060146F"/>
    <w:rsid w:val="00604B91"/>
    <w:rsid w:val="0060725A"/>
    <w:rsid w:val="00611BC7"/>
    <w:rsid w:val="00613475"/>
    <w:rsid w:val="00621013"/>
    <w:rsid w:val="00621306"/>
    <w:rsid w:val="006247C5"/>
    <w:rsid w:val="00624F21"/>
    <w:rsid w:val="00626DC7"/>
    <w:rsid w:val="006313B7"/>
    <w:rsid w:val="00640828"/>
    <w:rsid w:val="006429A5"/>
    <w:rsid w:val="00645482"/>
    <w:rsid w:val="00646C80"/>
    <w:rsid w:val="00654412"/>
    <w:rsid w:val="00654566"/>
    <w:rsid w:val="006617AA"/>
    <w:rsid w:val="006766B4"/>
    <w:rsid w:val="00682877"/>
    <w:rsid w:val="0068483F"/>
    <w:rsid w:val="00685401"/>
    <w:rsid w:val="00685497"/>
    <w:rsid w:val="00686181"/>
    <w:rsid w:val="00686E64"/>
    <w:rsid w:val="0069714B"/>
    <w:rsid w:val="006B18B4"/>
    <w:rsid w:val="006B2C5E"/>
    <w:rsid w:val="006B7775"/>
    <w:rsid w:val="006C15ED"/>
    <w:rsid w:val="006C32DE"/>
    <w:rsid w:val="006D0A59"/>
    <w:rsid w:val="006D30E5"/>
    <w:rsid w:val="006D4C9A"/>
    <w:rsid w:val="006D7038"/>
    <w:rsid w:val="006E02BB"/>
    <w:rsid w:val="006E2979"/>
    <w:rsid w:val="006E3B6F"/>
    <w:rsid w:val="006F0A53"/>
    <w:rsid w:val="006F5CCE"/>
    <w:rsid w:val="00703B2D"/>
    <w:rsid w:val="007163F3"/>
    <w:rsid w:val="00727240"/>
    <w:rsid w:val="007372D5"/>
    <w:rsid w:val="00737BD0"/>
    <w:rsid w:val="00744A72"/>
    <w:rsid w:val="00745482"/>
    <w:rsid w:val="00745F49"/>
    <w:rsid w:val="00753B55"/>
    <w:rsid w:val="00753BF0"/>
    <w:rsid w:val="00755B4D"/>
    <w:rsid w:val="0075637A"/>
    <w:rsid w:val="0077250F"/>
    <w:rsid w:val="00776452"/>
    <w:rsid w:val="00783842"/>
    <w:rsid w:val="00794CC2"/>
    <w:rsid w:val="007A6D3D"/>
    <w:rsid w:val="007B1F4C"/>
    <w:rsid w:val="007B32CD"/>
    <w:rsid w:val="007B3BA8"/>
    <w:rsid w:val="007B44D2"/>
    <w:rsid w:val="007B7A6E"/>
    <w:rsid w:val="007C12DA"/>
    <w:rsid w:val="007C7B69"/>
    <w:rsid w:val="0081408F"/>
    <w:rsid w:val="00823A13"/>
    <w:rsid w:val="00825B45"/>
    <w:rsid w:val="00835933"/>
    <w:rsid w:val="008411DA"/>
    <w:rsid w:val="00841A29"/>
    <w:rsid w:val="008468BA"/>
    <w:rsid w:val="00846963"/>
    <w:rsid w:val="00847219"/>
    <w:rsid w:val="00847927"/>
    <w:rsid w:val="00850A27"/>
    <w:rsid w:val="00855260"/>
    <w:rsid w:val="00863663"/>
    <w:rsid w:val="008652E7"/>
    <w:rsid w:val="008658E5"/>
    <w:rsid w:val="0088062F"/>
    <w:rsid w:val="00887D2D"/>
    <w:rsid w:val="00891D76"/>
    <w:rsid w:val="008938D6"/>
    <w:rsid w:val="00895777"/>
    <w:rsid w:val="00896FC2"/>
    <w:rsid w:val="008A1290"/>
    <w:rsid w:val="008A5B04"/>
    <w:rsid w:val="008B4625"/>
    <w:rsid w:val="008C6E82"/>
    <w:rsid w:val="008D36D4"/>
    <w:rsid w:val="008D3CAB"/>
    <w:rsid w:val="008D4935"/>
    <w:rsid w:val="008F0253"/>
    <w:rsid w:val="008F2999"/>
    <w:rsid w:val="008F5CFC"/>
    <w:rsid w:val="008F70F4"/>
    <w:rsid w:val="00907DC1"/>
    <w:rsid w:val="00911451"/>
    <w:rsid w:val="0091153C"/>
    <w:rsid w:val="00913BC3"/>
    <w:rsid w:val="0092493B"/>
    <w:rsid w:val="009259D5"/>
    <w:rsid w:val="00931993"/>
    <w:rsid w:val="0093208C"/>
    <w:rsid w:val="0094215A"/>
    <w:rsid w:val="00944C82"/>
    <w:rsid w:val="00950C4E"/>
    <w:rsid w:val="00954F3C"/>
    <w:rsid w:val="00955005"/>
    <w:rsid w:val="009612B0"/>
    <w:rsid w:val="009651D4"/>
    <w:rsid w:val="00966565"/>
    <w:rsid w:val="00966D95"/>
    <w:rsid w:val="00972F8C"/>
    <w:rsid w:val="0097417F"/>
    <w:rsid w:val="00976BE3"/>
    <w:rsid w:val="00981059"/>
    <w:rsid w:val="009A453F"/>
    <w:rsid w:val="009A753C"/>
    <w:rsid w:val="009B18AE"/>
    <w:rsid w:val="009C62EA"/>
    <w:rsid w:val="009D004C"/>
    <w:rsid w:val="009D02D6"/>
    <w:rsid w:val="009D4CA4"/>
    <w:rsid w:val="009D7974"/>
    <w:rsid w:val="009E11D1"/>
    <w:rsid w:val="009E58D8"/>
    <w:rsid w:val="009F7EEA"/>
    <w:rsid w:val="009F7FD7"/>
    <w:rsid w:val="00A00292"/>
    <w:rsid w:val="00A00FAD"/>
    <w:rsid w:val="00A020F9"/>
    <w:rsid w:val="00A13011"/>
    <w:rsid w:val="00A246E4"/>
    <w:rsid w:val="00A3135B"/>
    <w:rsid w:val="00A32599"/>
    <w:rsid w:val="00A43F55"/>
    <w:rsid w:val="00A44FCC"/>
    <w:rsid w:val="00A4560F"/>
    <w:rsid w:val="00A45730"/>
    <w:rsid w:val="00A5454B"/>
    <w:rsid w:val="00A63865"/>
    <w:rsid w:val="00A655AD"/>
    <w:rsid w:val="00A716AE"/>
    <w:rsid w:val="00A83717"/>
    <w:rsid w:val="00A85E46"/>
    <w:rsid w:val="00AA47F8"/>
    <w:rsid w:val="00AC0B56"/>
    <w:rsid w:val="00AC5F1B"/>
    <w:rsid w:val="00AC78F0"/>
    <w:rsid w:val="00AD06B8"/>
    <w:rsid w:val="00AE6FBE"/>
    <w:rsid w:val="00AF578C"/>
    <w:rsid w:val="00B01427"/>
    <w:rsid w:val="00B10194"/>
    <w:rsid w:val="00B11060"/>
    <w:rsid w:val="00B301D6"/>
    <w:rsid w:val="00B45A0B"/>
    <w:rsid w:val="00B5407D"/>
    <w:rsid w:val="00B830F4"/>
    <w:rsid w:val="00B9007A"/>
    <w:rsid w:val="00B92ED4"/>
    <w:rsid w:val="00B950DC"/>
    <w:rsid w:val="00BA77B2"/>
    <w:rsid w:val="00BB1FF4"/>
    <w:rsid w:val="00BD110B"/>
    <w:rsid w:val="00BD2C26"/>
    <w:rsid w:val="00BD3C61"/>
    <w:rsid w:val="00BD5160"/>
    <w:rsid w:val="00BD55CA"/>
    <w:rsid w:val="00BF3477"/>
    <w:rsid w:val="00C013DA"/>
    <w:rsid w:val="00C01877"/>
    <w:rsid w:val="00C025A6"/>
    <w:rsid w:val="00C24E7D"/>
    <w:rsid w:val="00C267BE"/>
    <w:rsid w:val="00C30BD2"/>
    <w:rsid w:val="00C32E58"/>
    <w:rsid w:val="00C43A04"/>
    <w:rsid w:val="00C53B31"/>
    <w:rsid w:val="00C612D5"/>
    <w:rsid w:val="00C62168"/>
    <w:rsid w:val="00C6562A"/>
    <w:rsid w:val="00C6661E"/>
    <w:rsid w:val="00C707AC"/>
    <w:rsid w:val="00C73404"/>
    <w:rsid w:val="00C85B24"/>
    <w:rsid w:val="00C91FA4"/>
    <w:rsid w:val="00C926AE"/>
    <w:rsid w:val="00C970D6"/>
    <w:rsid w:val="00CB1028"/>
    <w:rsid w:val="00CB2B79"/>
    <w:rsid w:val="00CB4112"/>
    <w:rsid w:val="00CC47B4"/>
    <w:rsid w:val="00CE2E67"/>
    <w:rsid w:val="00CE4BA8"/>
    <w:rsid w:val="00CE59A1"/>
    <w:rsid w:val="00CE76B5"/>
    <w:rsid w:val="00D029E4"/>
    <w:rsid w:val="00D044E1"/>
    <w:rsid w:val="00D100B9"/>
    <w:rsid w:val="00D13386"/>
    <w:rsid w:val="00D13FE6"/>
    <w:rsid w:val="00D30E11"/>
    <w:rsid w:val="00D337E2"/>
    <w:rsid w:val="00D339F8"/>
    <w:rsid w:val="00D3715A"/>
    <w:rsid w:val="00D40EA8"/>
    <w:rsid w:val="00D41956"/>
    <w:rsid w:val="00D521AD"/>
    <w:rsid w:val="00D64939"/>
    <w:rsid w:val="00D7179C"/>
    <w:rsid w:val="00D76F38"/>
    <w:rsid w:val="00D8025F"/>
    <w:rsid w:val="00D822F6"/>
    <w:rsid w:val="00D87A94"/>
    <w:rsid w:val="00D93EB6"/>
    <w:rsid w:val="00DA1588"/>
    <w:rsid w:val="00DA1AD9"/>
    <w:rsid w:val="00DB2B17"/>
    <w:rsid w:val="00DC0108"/>
    <w:rsid w:val="00DC3DD3"/>
    <w:rsid w:val="00DC45CB"/>
    <w:rsid w:val="00DC7DC2"/>
    <w:rsid w:val="00DD21C4"/>
    <w:rsid w:val="00DD27CD"/>
    <w:rsid w:val="00DD69F5"/>
    <w:rsid w:val="00DE262E"/>
    <w:rsid w:val="00DE2F25"/>
    <w:rsid w:val="00DE4F44"/>
    <w:rsid w:val="00DF10C5"/>
    <w:rsid w:val="00DF5065"/>
    <w:rsid w:val="00E038C3"/>
    <w:rsid w:val="00E05829"/>
    <w:rsid w:val="00E1523B"/>
    <w:rsid w:val="00E176EA"/>
    <w:rsid w:val="00E33524"/>
    <w:rsid w:val="00E548D0"/>
    <w:rsid w:val="00E552D0"/>
    <w:rsid w:val="00E561E6"/>
    <w:rsid w:val="00E5682B"/>
    <w:rsid w:val="00E630EC"/>
    <w:rsid w:val="00E65000"/>
    <w:rsid w:val="00E70A6B"/>
    <w:rsid w:val="00E7159C"/>
    <w:rsid w:val="00E742BC"/>
    <w:rsid w:val="00E74A1E"/>
    <w:rsid w:val="00E81643"/>
    <w:rsid w:val="00E83CBB"/>
    <w:rsid w:val="00E84ABC"/>
    <w:rsid w:val="00E97F32"/>
    <w:rsid w:val="00EA2ED4"/>
    <w:rsid w:val="00EA76F7"/>
    <w:rsid w:val="00EB0CFE"/>
    <w:rsid w:val="00EB16E1"/>
    <w:rsid w:val="00EB2733"/>
    <w:rsid w:val="00EC6B4F"/>
    <w:rsid w:val="00ED6050"/>
    <w:rsid w:val="00ED6BFF"/>
    <w:rsid w:val="00EE0F12"/>
    <w:rsid w:val="00EF18AF"/>
    <w:rsid w:val="00EF1BCA"/>
    <w:rsid w:val="00F0295E"/>
    <w:rsid w:val="00F03F34"/>
    <w:rsid w:val="00F12935"/>
    <w:rsid w:val="00F26E17"/>
    <w:rsid w:val="00F31471"/>
    <w:rsid w:val="00F325A9"/>
    <w:rsid w:val="00F41437"/>
    <w:rsid w:val="00F53206"/>
    <w:rsid w:val="00F60537"/>
    <w:rsid w:val="00F62A35"/>
    <w:rsid w:val="00F767ED"/>
    <w:rsid w:val="00F81349"/>
    <w:rsid w:val="00F90215"/>
    <w:rsid w:val="00F90722"/>
    <w:rsid w:val="00F9476F"/>
    <w:rsid w:val="00F95A41"/>
    <w:rsid w:val="00FA7511"/>
    <w:rsid w:val="00FB25B1"/>
    <w:rsid w:val="00FB4068"/>
    <w:rsid w:val="00FB4551"/>
    <w:rsid w:val="00FB63C1"/>
    <w:rsid w:val="00FF0AB3"/>
    <w:rsid w:val="00FF1B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69C"/>
  </w:style>
  <w:style w:type="paragraph" w:styleId="1">
    <w:name w:val="heading 1"/>
    <w:basedOn w:val="a"/>
    <w:next w:val="a"/>
    <w:link w:val="10"/>
    <w:qFormat/>
    <w:rsid w:val="003C1815"/>
    <w:pPr>
      <w:keepNext/>
      <w:widowControl w:val="0"/>
      <w:suppressAutoHyphens/>
      <w:spacing w:after="0" w:line="240" w:lineRule="auto"/>
      <w:outlineLvl w:val="0"/>
    </w:pPr>
    <w:rPr>
      <w:rFonts w:ascii="Liberation Serif" w:eastAsia="DejaVu Sans" w:hAnsi="Liberation Serif" w:cs="DejaVu Sans"/>
      <w:b/>
      <w:bCs/>
      <w:kern w:val="1"/>
      <w:sz w:val="28"/>
      <w:szCs w:val="24"/>
      <w:lang w:eastAsia="hi-IN" w:bidi="hi-IN"/>
    </w:rPr>
  </w:style>
  <w:style w:type="paragraph" w:styleId="2">
    <w:name w:val="heading 2"/>
    <w:basedOn w:val="a"/>
    <w:next w:val="a"/>
    <w:link w:val="20"/>
    <w:qFormat/>
    <w:rsid w:val="003C1815"/>
    <w:pPr>
      <w:keepNext/>
      <w:widowControl w:val="0"/>
      <w:suppressAutoHyphens/>
      <w:spacing w:after="0" w:line="240" w:lineRule="auto"/>
      <w:outlineLvl w:val="1"/>
    </w:pPr>
    <w:rPr>
      <w:rFonts w:ascii="Liberation Serif" w:eastAsia="DejaVu Sans" w:hAnsi="Liberation Serif" w:cs="DejaVu Sans"/>
      <w:b/>
      <w:bCs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uiPriority w:val="9"/>
    <w:unhideWhenUsed/>
    <w:qFormat/>
    <w:rsid w:val="00013B6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3C1815"/>
    <w:pPr>
      <w:keepNext/>
      <w:widowControl w:val="0"/>
      <w:suppressAutoHyphens/>
      <w:spacing w:after="0" w:line="240" w:lineRule="auto"/>
      <w:outlineLvl w:val="3"/>
    </w:pPr>
    <w:rPr>
      <w:rFonts w:ascii="Liberation Serif" w:eastAsia="DejaVu Sans" w:hAnsi="Liberation Serif" w:cs="DejaVu Sans"/>
      <w:kern w:val="1"/>
      <w:sz w:val="28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5160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C1815"/>
    <w:rPr>
      <w:rFonts w:ascii="Liberation Serif" w:eastAsia="DejaVu Sans" w:hAnsi="Liberation Serif" w:cs="DejaVu Sans"/>
      <w:b/>
      <w:bCs/>
      <w:kern w:val="1"/>
      <w:sz w:val="28"/>
      <w:szCs w:val="24"/>
      <w:lang w:eastAsia="hi-IN" w:bidi="hi-IN"/>
    </w:rPr>
  </w:style>
  <w:style w:type="character" w:customStyle="1" w:styleId="20">
    <w:name w:val="Заголовок 2 Знак"/>
    <w:basedOn w:val="a0"/>
    <w:link w:val="2"/>
    <w:rsid w:val="003C1815"/>
    <w:rPr>
      <w:rFonts w:ascii="Liberation Serif" w:eastAsia="DejaVu Sans" w:hAnsi="Liberation Serif" w:cs="DejaVu Sans"/>
      <w:b/>
      <w:bCs/>
      <w:kern w:val="1"/>
      <w:sz w:val="24"/>
      <w:szCs w:val="24"/>
      <w:lang w:eastAsia="hi-IN" w:bidi="hi-IN"/>
    </w:rPr>
  </w:style>
  <w:style w:type="character" w:customStyle="1" w:styleId="40">
    <w:name w:val="Заголовок 4 Знак"/>
    <w:basedOn w:val="a0"/>
    <w:link w:val="4"/>
    <w:rsid w:val="003C1815"/>
    <w:rPr>
      <w:rFonts w:ascii="Liberation Serif" w:eastAsia="DejaVu Sans" w:hAnsi="Liberation Serif" w:cs="DejaVu Sans"/>
      <w:kern w:val="1"/>
      <w:sz w:val="28"/>
      <w:szCs w:val="24"/>
      <w:lang w:eastAsia="hi-IN" w:bidi="hi-IN"/>
    </w:rPr>
  </w:style>
  <w:style w:type="character" w:customStyle="1" w:styleId="WW8Num2z0">
    <w:name w:val="WW8Num2z0"/>
    <w:rsid w:val="003C1815"/>
    <w:rPr>
      <w:rFonts w:ascii="Symbol" w:hAnsi="Symbol"/>
    </w:rPr>
  </w:style>
  <w:style w:type="character" w:customStyle="1" w:styleId="WW8Num3z0">
    <w:name w:val="WW8Num3z0"/>
    <w:rsid w:val="003C1815"/>
    <w:rPr>
      <w:rFonts w:ascii="Symbol" w:hAnsi="Symbol"/>
    </w:rPr>
  </w:style>
  <w:style w:type="character" w:customStyle="1" w:styleId="WW8Num4z0">
    <w:name w:val="WW8Num4z0"/>
    <w:rsid w:val="003C1815"/>
    <w:rPr>
      <w:rFonts w:ascii="Symbol" w:hAnsi="Symbol"/>
    </w:rPr>
  </w:style>
  <w:style w:type="character" w:customStyle="1" w:styleId="WW8Num5z0">
    <w:name w:val="WW8Num5z0"/>
    <w:rsid w:val="003C1815"/>
    <w:rPr>
      <w:rFonts w:ascii="Symbol" w:hAnsi="Symbol"/>
    </w:rPr>
  </w:style>
  <w:style w:type="character" w:customStyle="1" w:styleId="WW8Num6z0">
    <w:name w:val="WW8Num6z0"/>
    <w:rsid w:val="003C1815"/>
    <w:rPr>
      <w:rFonts w:ascii="Symbol" w:hAnsi="Symbol"/>
    </w:rPr>
  </w:style>
  <w:style w:type="character" w:customStyle="1" w:styleId="WW8Num7z0">
    <w:name w:val="WW8Num7z0"/>
    <w:rsid w:val="003C1815"/>
    <w:rPr>
      <w:rFonts w:ascii="Symbol" w:hAnsi="Symbol"/>
    </w:rPr>
  </w:style>
  <w:style w:type="character" w:customStyle="1" w:styleId="WW8Num8z0">
    <w:name w:val="WW8Num8z0"/>
    <w:rsid w:val="003C1815"/>
    <w:rPr>
      <w:rFonts w:ascii="Symbol" w:hAnsi="Symbol"/>
    </w:rPr>
  </w:style>
  <w:style w:type="character" w:customStyle="1" w:styleId="11">
    <w:name w:val="Основной шрифт абзаца1"/>
    <w:rsid w:val="003C1815"/>
  </w:style>
  <w:style w:type="character" w:customStyle="1" w:styleId="WW8Num3z1">
    <w:name w:val="WW8Num3z1"/>
    <w:rsid w:val="003C1815"/>
    <w:rPr>
      <w:rFonts w:ascii="Courier New" w:hAnsi="Courier New" w:cs="Courier New"/>
    </w:rPr>
  </w:style>
  <w:style w:type="character" w:customStyle="1" w:styleId="WW8Num3z2">
    <w:name w:val="WW8Num3z2"/>
    <w:rsid w:val="003C1815"/>
    <w:rPr>
      <w:rFonts w:ascii="Wingdings" w:hAnsi="Wingdings"/>
    </w:rPr>
  </w:style>
  <w:style w:type="character" w:customStyle="1" w:styleId="WW8Num2z1">
    <w:name w:val="WW8Num2z1"/>
    <w:rsid w:val="003C1815"/>
    <w:rPr>
      <w:rFonts w:ascii="Courier New" w:hAnsi="Courier New" w:cs="Courier New"/>
    </w:rPr>
  </w:style>
  <w:style w:type="character" w:customStyle="1" w:styleId="WW8Num2z2">
    <w:name w:val="WW8Num2z2"/>
    <w:rsid w:val="003C1815"/>
    <w:rPr>
      <w:rFonts w:ascii="Wingdings" w:hAnsi="Wingdings"/>
    </w:rPr>
  </w:style>
  <w:style w:type="character" w:customStyle="1" w:styleId="WW8Num4z1">
    <w:name w:val="WW8Num4z1"/>
    <w:rsid w:val="003C1815"/>
    <w:rPr>
      <w:rFonts w:ascii="Courier New" w:hAnsi="Courier New" w:cs="Courier New"/>
    </w:rPr>
  </w:style>
  <w:style w:type="character" w:customStyle="1" w:styleId="WW8Num4z2">
    <w:name w:val="WW8Num4z2"/>
    <w:rsid w:val="003C1815"/>
    <w:rPr>
      <w:rFonts w:ascii="Wingdings" w:hAnsi="Wingdings"/>
    </w:rPr>
  </w:style>
  <w:style w:type="character" w:customStyle="1" w:styleId="WW8Num5z1">
    <w:name w:val="WW8Num5z1"/>
    <w:rsid w:val="003C1815"/>
    <w:rPr>
      <w:rFonts w:ascii="Courier New" w:hAnsi="Courier New" w:cs="Courier New"/>
    </w:rPr>
  </w:style>
  <w:style w:type="character" w:customStyle="1" w:styleId="WW8Num5z2">
    <w:name w:val="WW8Num5z2"/>
    <w:rsid w:val="003C1815"/>
    <w:rPr>
      <w:rFonts w:ascii="Wingdings" w:hAnsi="Wingdings"/>
    </w:rPr>
  </w:style>
  <w:style w:type="character" w:customStyle="1" w:styleId="WW8Num9z0">
    <w:name w:val="WW8Num9z0"/>
    <w:rsid w:val="003C1815"/>
    <w:rPr>
      <w:rFonts w:ascii="Symbol" w:hAnsi="Symbol"/>
    </w:rPr>
  </w:style>
  <w:style w:type="character" w:customStyle="1" w:styleId="WW8Num9z1">
    <w:name w:val="WW8Num9z1"/>
    <w:rsid w:val="003C1815"/>
    <w:rPr>
      <w:rFonts w:ascii="Courier New" w:hAnsi="Courier New" w:cs="Courier New"/>
    </w:rPr>
  </w:style>
  <w:style w:type="character" w:customStyle="1" w:styleId="WW8Num9z2">
    <w:name w:val="WW8Num9z2"/>
    <w:rsid w:val="003C1815"/>
    <w:rPr>
      <w:rFonts w:ascii="Wingdings" w:hAnsi="Wingdings"/>
    </w:rPr>
  </w:style>
  <w:style w:type="character" w:customStyle="1" w:styleId="WW8Num8z1">
    <w:name w:val="WW8Num8z1"/>
    <w:rsid w:val="003C1815"/>
    <w:rPr>
      <w:rFonts w:ascii="Courier New" w:hAnsi="Courier New" w:cs="Courier New"/>
    </w:rPr>
  </w:style>
  <w:style w:type="character" w:customStyle="1" w:styleId="WW8Num8z2">
    <w:name w:val="WW8Num8z2"/>
    <w:rsid w:val="003C1815"/>
    <w:rPr>
      <w:rFonts w:ascii="Wingdings" w:hAnsi="Wingdings"/>
    </w:rPr>
  </w:style>
  <w:style w:type="character" w:customStyle="1" w:styleId="a4">
    <w:name w:val="Символ нумерации"/>
    <w:rsid w:val="003C1815"/>
  </w:style>
  <w:style w:type="character" w:customStyle="1" w:styleId="WW8Num10z0">
    <w:name w:val="WW8Num10z0"/>
    <w:rsid w:val="003C1815"/>
    <w:rPr>
      <w:rFonts w:ascii="Symbol" w:hAnsi="Symbol"/>
    </w:rPr>
  </w:style>
  <w:style w:type="character" w:customStyle="1" w:styleId="WW8Num10z1">
    <w:name w:val="WW8Num10z1"/>
    <w:rsid w:val="003C1815"/>
    <w:rPr>
      <w:rFonts w:ascii="Courier New" w:hAnsi="Courier New" w:cs="Courier New"/>
    </w:rPr>
  </w:style>
  <w:style w:type="character" w:customStyle="1" w:styleId="WW8Num10z2">
    <w:name w:val="WW8Num10z2"/>
    <w:rsid w:val="003C1815"/>
    <w:rPr>
      <w:rFonts w:ascii="Wingdings" w:hAnsi="Wingdings"/>
    </w:rPr>
  </w:style>
  <w:style w:type="paragraph" w:customStyle="1" w:styleId="a5">
    <w:name w:val="Заголовок"/>
    <w:basedOn w:val="a"/>
    <w:next w:val="a6"/>
    <w:rsid w:val="003C1815"/>
    <w:pPr>
      <w:keepNext/>
      <w:widowControl w:val="0"/>
      <w:suppressAutoHyphens/>
      <w:spacing w:before="240" w:after="120" w:line="240" w:lineRule="auto"/>
    </w:pPr>
    <w:rPr>
      <w:rFonts w:ascii="Liberation Sans" w:eastAsia="DejaVu Sans" w:hAnsi="Liberation Sans" w:cs="DejaVu Sans"/>
      <w:kern w:val="1"/>
      <w:sz w:val="28"/>
      <w:szCs w:val="28"/>
      <w:lang w:eastAsia="hi-IN" w:bidi="hi-IN"/>
    </w:rPr>
  </w:style>
  <w:style w:type="paragraph" w:styleId="a6">
    <w:name w:val="Body Text"/>
    <w:basedOn w:val="a"/>
    <w:link w:val="a7"/>
    <w:rsid w:val="003C1815"/>
    <w:pPr>
      <w:widowControl w:val="0"/>
      <w:suppressAutoHyphens/>
      <w:spacing w:after="120" w:line="240" w:lineRule="auto"/>
    </w:pPr>
    <w:rPr>
      <w:rFonts w:ascii="Liberation Serif" w:eastAsia="DejaVu Sans" w:hAnsi="Liberation Serif" w:cs="DejaVu Sans"/>
      <w:kern w:val="1"/>
      <w:sz w:val="24"/>
      <w:szCs w:val="24"/>
      <w:lang w:eastAsia="hi-IN" w:bidi="hi-IN"/>
    </w:rPr>
  </w:style>
  <w:style w:type="character" w:customStyle="1" w:styleId="a7">
    <w:name w:val="Основной текст Знак"/>
    <w:basedOn w:val="a0"/>
    <w:link w:val="a6"/>
    <w:rsid w:val="003C1815"/>
    <w:rPr>
      <w:rFonts w:ascii="Liberation Serif" w:eastAsia="DejaVu Sans" w:hAnsi="Liberation Serif" w:cs="DejaVu Sans"/>
      <w:kern w:val="1"/>
      <w:sz w:val="24"/>
      <w:szCs w:val="24"/>
      <w:lang w:eastAsia="hi-IN" w:bidi="hi-IN"/>
    </w:rPr>
  </w:style>
  <w:style w:type="paragraph" w:styleId="a8">
    <w:name w:val="Title"/>
    <w:basedOn w:val="a5"/>
    <w:next w:val="a9"/>
    <w:link w:val="aa"/>
    <w:qFormat/>
    <w:rsid w:val="003C1815"/>
  </w:style>
  <w:style w:type="character" w:customStyle="1" w:styleId="aa">
    <w:name w:val="Название Знак"/>
    <w:basedOn w:val="a0"/>
    <w:link w:val="a8"/>
    <w:rsid w:val="003C1815"/>
    <w:rPr>
      <w:rFonts w:ascii="Liberation Sans" w:eastAsia="DejaVu Sans" w:hAnsi="Liberation Sans" w:cs="DejaVu Sans"/>
      <w:kern w:val="1"/>
      <w:sz w:val="28"/>
      <w:szCs w:val="28"/>
      <w:lang w:eastAsia="hi-IN" w:bidi="hi-IN"/>
    </w:rPr>
  </w:style>
  <w:style w:type="paragraph" w:styleId="a9">
    <w:name w:val="Subtitle"/>
    <w:basedOn w:val="a5"/>
    <w:next w:val="a6"/>
    <w:link w:val="ab"/>
    <w:qFormat/>
    <w:rsid w:val="003C1815"/>
    <w:pPr>
      <w:jc w:val="center"/>
    </w:pPr>
    <w:rPr>
      <w:i/>
      <w:iCs/>
    </w:rPr>
  </w:style>
  <w:style w:type="character" w:customStyle="1" w:styleId="ab">
    <w:name w:val="Подзаголовок Знак"/>
    <w:basedOn w:val="a0"/>
    <w:link w:val="a9"/>
    <w:rsid w:val="003C1815"/>
    <w:rPr>
      <w:rFonts w:ascii="Liberation Sans" w:eastAsia="DejaVu Sans" w:hAnsi="Liberation Sans" w:cs="DejaVu Sans"/>
      <w:i/>
      <w:iCs/>
      <w:kern w:val="1"/>
      <w:sz w:val="28"/>
      <w:szCs w:val="28"/>
      <w:lang w:eastAsia="hi-IN" w:bidi="hi-IN"/>
    </w:rPr>
  </w:style>
  <w:style w:type="paragraph" w:styleId="ac">
    <w:name w:val="List"/>
    <w:basedOn w:val="a6"/>
    <w:rsid w:val="003C1815"/>
  </w:style>
  <w:style w:type="paragraph" w:customStyle="1" w:styleId="21">
    <w:name w:val="Название2"/>
    <w:basedOn w:val="a"/>
    <w:rsid w:val="003C1815"/>
    <w:pPr>
      <w:widowControl w:val="0"/>
      <w:suppressLineNumbers/>
      <w:suppressAutoHyphens/>
      <w:spacing w:before="120" w:after="120" w:line="240" w:lineRule="auto"/>
    </w:pPr>
    <w:rPr>
      <w:rFonts w:ascii="Liberation Serif" w:eastAsia="DejaVu Sans" w:hAnsi="Liberation Serif" w:cs="DejaVu Sans"/>
      <w:i/>
      <w:iCs/>
      <w:kern w:val="1"/>
      <w:sz w:val="24"/>
      <w:szCs w:val="24"/>
      <w:lang w:eastAsia="hi-IN" w:bidi="hi-IN"/>
    </w:rPr>
  </w:style>
  <w:style w:type="paragraph" w:customStyle="1" w:styleId="22">
    <w:name w:val="Указатель2"/>
    <w:basedOn w:val="a"/>
    <w:rsid w:val="003C1815"/>
    <w:pPr>
      <w:widowControl w:val="0"/>
      <w:suppressLineNumbers/>
      <w:suppressAutoHyphens/>
      <w:spacing w:after="0" w:line="240" w:lineRule="auto"/>
    </w:pPr>
    <w:rPr>
      <w:rFonts w:ascii="Liberation Serif" w:eastAsia="DejaVu Sans" w:hAnsi="Liberation Serif" w:cs="DejaVu Sans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rsid w:val="003C1815"/>
    <w:pPr>
      <w:widowControl w:val="0"/>
      <w:suppressLineNumbers/>
      <w:suppressAutoHyphens/>
      <w:spacing w:before="120" w:after="120" w:line="240" w:lineRule="auto"/>
    </w:pPr>
    <w:rPr>
      <w:rFonts w:ascii="Liberation Serif" w:eastAsia="DejaVu Sans" w:hAnsi="Liberation Serif" w:cs="DejaVu Sans"/>
      <w:i/>
      <w:iCs/>
      <w:kern w:val="1"/>
      <w:sz w:val="24"/>
      <w:szCs w:val="24"/>
      <w:lang w:eastAsia="hi-IN" w:bidi="hi-IN"/>
    </w:rPr>
  </w:style>
  <w:style w:type="paragraph" w:customStyle="1" w:styleId="13">
    <w:name w:val="Указатель1"/>
    <w:basedOn w:val="a"/>
    <w:rsid w:val="003C1815"/>
    <w:pPr>
      <w:widowControl w:val="0"/>
      <w:suppressLineNumbers/>
      <w:suppressAutoHyphens/>
      <w:spacing w:after="0" w:line="240" w:lineRule="auto"/>
    </w:pPr>
    <w:rPr>
      <w:rFonts w:ascii="Liberation Serif" w:eastAsia="DejaVu Sans" w:hAnsi="Liberation Serif" w:cs="DejaVu Sans"/>
      <w:kern w:val="1"/>
      <w:sz w:val="24"/>
      <w:szCs w:val="24"/>
      <w:lang w:eastAsia="hi-IN" w:bidi="hi-IN"/>
    </w:rPr>
  </w:style>
  <w:style w:type="paragraph" w:customStyle="1" w:styleId="14">
    <w:name w:val="Обычный1"/>
    <w:rsid w:val="003C1815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210">
    <w:name w:val="Основной текст 21"/>
    <w:basedOn w:val="a"/>
    <w:rsid w:val="003C1815"/>
    <w:pPr>
      <w:widowControl w:val="0"/>
      <w:suppressAutoHyphens/>
      <w:spacing w:before="40" w:after="0" w:line="240" w:lineRule="auto"/>
      <w:ind w:right="-22"/>
    </w:pPr>
    <w:rPr>
      <w:rFonts w:ascii="Liberation Serif" w:eastAsia="DejaVu Sans" w:hAnsi="Liberation Serif" w:cs="DejaVu Sans"/>
      <w:kern w:val="1"/>
      <w:sz w:val="24"/>
      <w:szCs w:val="24"/>
      <w:lang w:eastAsia="hi-IN" w:bidi="hi-IN"/>
    </w:rPr>
  </w:style>
  <w:style w:type="paragraph" w:styleId="ad">
    <w:name w:val="No Spacing"/>
    <w:link w:val="ae"/>
    <w:uiPriority w:val="1"/>
    <w:qFormat/>
    <w:rsid w:val="003C1815"/>
    <w:pPr>
      <w:widowControl w:val="0"/>
      <w:suppressAutoHyphens/>
      <w:spacing w:after="0" w:line="240" w:lineRule="auto"/>
    </w:pPr>
    <w:rPr>
      <w:rFonts w:ascii="Liberation Serif" w:eastAsia="DejaVu Sans" w:hAnsi="Liberation Serif" w:cs="Times New Roman"/>
      <w:kern w:val="1"/>
      <w:sz w:val="24"/>
      <w:szCs w:val="24"/>
    </w:rPr>
  </w:style>
  <w:style w:type="character" w:customStyle="1" w:styleId="FontStyle55">
    <w:name w:val="Font Style55"/>
    <w:basedOn w:val="a0"/>
    <w:uiPriority w:val="99"/>
    <w:rsid w:val="003C1815"/>
    <w:rPr>
      <w:rFonts w:ascii="Century Schoolbook" w:hAnsi="Century Schoolbook" w:cs="Century Schoolbook"/>
      <w:sz w:val="14"/>
      <w:szCs w:val="14"/>
    </w:rPr>
  </w:style>
  <w:style w:type="character" w:customStyle="1" w:styleId="FontStyle15">
    <w:name w:val="Font Style15"/>
    <w:basedOn w:val="a0"/>
    <w:uiPriority w:val="99"/>
    <w:rsid w:val="003C1815"/>
    <w:rPr>
      <w:rFonts w:ascii="Trebuchet MS" w:hAnsi="Trebuchet MS" w:cs="Trebuchet MS"/>
      <w:sz w:val="18"/>
      <w:szCs w:val="18"/>
    </w:rPr>
  </w:style>
  <w:style w:type="character" w:customStyle="1" w:styleId="FontStyle61">
    <w:name w:val="Font Style61"/>
    <w:basedOn w:val="a0"/>
    <w:uiPriority w:val="99"/>
    <w:rsid w:val="003C1815"/>
    <w:rPr>
      <w:rFonts w:ascii="Century Schoolbook" w:hAnsi="Century Schoolbook" w:cs="Century Schoolbook"/>
      <w:b/>
      <w:bCs/>
      <w:sz w:val="14"/>
      <w:szCs w:val="14"/>
    </w:rPr>
  </w:style>
  <w:style w:type="character" w:customStyle="1" w:styleId="FontStyle11">
    <w:name w:val="Font Style11"/>
    <w:basedOn w:val="a0"/>
    <w:uiPriority w:val="99"/>
    <w:rsid w:val="003C1815"/>
    <w:rPr>
      <w:rFonts w:ascii="Century Schoolbook" w:hAnsi="Century Schoolbook" w:cs="Century Schoolbook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013B6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f">
    <w:name w:val="Strong"/>
    <w:basedOn w:val="a0"/>
    <w:uiPriority w:val="22"/>
    <w:qFormat/>
    <w:rsid w:val="00013B65"/>
    <w:rPr>
      <w:b/>
      <w:bCs/>
    </w:rPr>
  </w:style>
  <w:style w:type="paragraph" w:styleId="af0">
    <w:name w:val="Normal (Web)"/>
    <w:basedOn w:val="a"/>
    <w:uiPriority w:val="99"/>
    <w:unhideWhenUsed/>
    <w:rsid w:val="00013B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basedOn w:val="a"/>
    <w:rsid w:val="00013B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13B65"/>
  </w:style>
  <w:style w:type="paragraph" w:styleId="af1">
    <w:name w:val="Balloon Text"/>
    <w:basedOn w:val="a"/>
    <w:link w:val="af2"/>
    <w:uiPriority w:val="99"/>
    <w:semiHidden/>
    <w:unhideWhenUsed/>
    <w:rsid w:val="00013B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013B65"/>
    <w:rPr>
      <w:rFonts w:ascii="Tahoma" w:hAnsi="Tahoma" w:cs="Tahoma"/>
      <w:sz w:val="16"/>
      <w:szCs w:val="16"/>
    </w:rPr>
  </w:style>
  <w:style w:type="table" w:styleId="af3">
    <w:name w:val="Table Grid"/>
    <w:basedOn w:val="a1"/>
    <w:uiPriority w:val="59"/>
    <w:rsid w:val="001A3B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header"/>
    <w:basedOn w:val="a"/>
    <w:link w:val="af5"/>
    <w:uiPriority w:val="99"/>
    <w:semiHidden/>
    <w:unhideWhenUsed/>
    <w:rsid w:val="005B60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semiHidden/>
    <w:rsid w:val="005B603A"/>
  </w:style>
  <w:style w:type="paragraph" w:styleId="af6">
    <w:name w:val="footer"/>
    <w:basedOn w:val="a"/>
    <w:link w:val="af7"/>
    <w:uiPriority w:val="99"/>
    <w:unhideWhenUsed/>
    <w:rsid w:val="005B60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5B603A"/>
  </w:style>
  <w:style w:type="paragraph" w:styleId="af8">
    <w:name w:val="footnote text"/>
    <w:basedOn w:val="a"/>
    <w:link w:val="af9"/>
    <w:semiHidden/>
    <w:rsid w:val="0093208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9">
    <w:name w:val="Текст сноски Знак"/>
    <w:basedOn w:val="a0"/>
    <w:link w:val="af8"/>
    <w:semiHidden/>
    <w:rsid w:val="0093208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Hyperlink"/>
    <w:basedOn w:val="a0"/>
    <w:uiPriority w:val="99"/>
    <w:semiHidden/>
    <w:unhideWhenUsed/>
    <w:rsid w:val="0003752D"/>
    <w:rPr>
      <w:color w:val="0000FF"/>
      <w:u w:val="single"/>
    </w:rPr>
  </w:style>
  <w:style w:type="character" w:styleId="afb">
    <w:name w:val="FollowedHyperlink"/>
    <w:basedOn w:val="a0"/>
    <w:uiPriority w:val="99"/>
    <w:semiHidden/>
    <w:unhideWhenUsed/>
    <w:rsid w:val="0003752D"/>
    <w:rPr>
      <w:color w:val="800080" w:themeColor="followedHyperlink"/>
      <w:u w:val="single"/>
    </w:rPr>
  </w:style>
  <w:style w:type="paragraph" w:styleId="31">
    <w:name w:val="Body Text 3"/>
    <w:basedOn w:val="a"/>
    <w:link w:val="32"/>
    <w:uiPriority w:val="99"/>
    <w:semiHidden/>
    <w:unhideWhenUsed/>
    <w:rsid w:val="00AC0B56"/>
    <w:pPr>
      <w:spacing w:after="120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AC0B56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msotitle3">
    <w:name w:val="msotitle3"/>
    <w:basedOn w:val="a"/>
    <w:rsid w:val="00AC0B56"/>
    <w:pPr>
      <w:spacing w:after="0" w:line="240" w:lineRule="auto"/>
    </w:pPr>
    <w:rPr>
      <w:rFonts w:ascii="Times New Roman" w:eastAsia="Times New Roman" w:hAnsi="Times New Roman" w:cs="Times New Roman"/>
      <w:color w:val="3399FF"/>
      <w:sz w:val="48"/>
      <w:szCs w:val="48"/>
      <w:lang w:eastAsia="ru-RU"/>
    </w:rPr>
  </w:style>
  <w:style w:type="paragraph" w:customStyle="1" w:styleId="FR1">
    <w:name w:val="FR1"/>
    <w:rsid w:val="00AC0B56"/>
    <w:pPr>
      <w:widowControl w:val="0"/>
      <w:snapToGrid w:val="0"/>
      <w:spacing w:before="380" w:after="0" w:line="259" w:lineRule="auto"/>
      <w:ind w:left="320" w:right="200"/>
      <w:jc w:val="center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customStyle="1" w:styleId="Style5">
    <w:name w:val="Style5"/>
    <w:basedOn w:val="a"/>
    <w:rsid w:val="00B92ED4"/>
    <w:pPr>
      <w:widowControl w:val="0"/>
      <w:autoSpaceDE w:val="0"/>
      <w:autoSpaceDN w:val="0"/>
      <w:adjustRightInd w:val="0"/>
      <w:spacing w:after="0" w:line="240" w:lineRule="exact"/>
      <w:ind w:firstLine="293"/>
      <w:jc w:val="both"/>
    </w:pPr>
    <w:rPr>
      <w:rFonts w:ascii="Franklin Gothic Heavy" w:eastAsia="Times New Roman" w:hAnsi="Franklin Gothic Heavy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B92ED4"/>
    <w:pPr>
      <w:widowControl w:val="0"/>
      <w:autoSpaceDE w:val="0"/>
      <w:autoSpaceDN w:val="0"/>
      <w:adjustRightInd w:val="0"/>
      <w:spacing w:after="0" w:line="259" w:lineRule="exact"/>
    </w:pPr>
    <w:rPr>
      <w:rFonts w:ascii="Franklin Gothic Heavy" w:eastAsia="Times New Roman" w:hAnsi="Franklin Gothic Heavy" w:cs="Times New Roman"/>
      <w:sz w:val="24"/>
      <w:szCs w:val="24"/>
      <w:lang w:eastAsia="ru-RU"/>
    </w:rPr>
  </w:style>
  <w:style w:type="character" w:customStyle="1" w:styleId="FontStyle43">
    <w:name w:val="Font Style43"/>
    <w:rsid w:val="00B92ED4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15">
    <w:name w:val="Без интервала1"/>
    <w:uiPriority w:val="99"/>
    <w:rsid w:val="0089577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8957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e">
    <w:name w:val="Без интервала Знак"/>
    <w:link w:val="ad"/>
    <w:uiPriority w:val="1"/>
    <w:locked/>
    <w:rsid w:val="009B18AE"/>
    <w:rPr>
      <w:rFonts w:ascii="Liberation Serif" w:eastAsia="DejaVu Sans" w:hAnsi="Liberation Serif" w:cs="Times New Roman"/>
      <w:kern w:val="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7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2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7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5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3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8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5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0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5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9868B2-E653-4743-B4B9-194B0544B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16</Pages>
  <Words>4796</Words>
  <Characters>27343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Секретарь</cp:lastModifiedBy>
  <cp:revision>30</cp:revision>
  <cp:lastPrinted>2017-10-25T11:06:00Z</cp:lastPrinted>
  <dcterms:created xsi:type="dcterms:W3CDTF">2018-10-22T18:45:00Z</dcterms:created>
  <dcterms:modified xsi:type="dcterms:W3CDTF">2020-12-15T04:00:00Z</dcterms:modified>
</cp:coreProperties>
</file>